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F7028" w14:textId="2CD04B52" w:rsidR="007F19D6" w:rsidRPr="00B82E66" w:rsidRDefault="00160130" w:rsidP="007F19D6">
      <w:pPr>
        <w:spacing w:before="12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Nr</w:t>
      </w:r>
      <w:r w:rsidRPr="00B82E66">
        <w:rPr>
          <w:rFonts w:ascii="Arial Narrow" w:hAnsi="Arial Narrow" w:cs="Arial"/>
          <w:b/>
          <w:bCs/>
          <w:sz w:val="22"/>
          <w:szCs w:val="22"/>
        </w:rPr>
        <w:t xml:space="preserve"> sprawy</w:t>
      </w:r>
      <w:r>
        <w:rPr>
          <w:rFonts w:ascii="Arial Narrow" w:hAnsi="Arial Narrow" w:cs="Arial"/>
          <w:b/>
          <w:bCs/>
          <w:sz w:val="22"/>
          <w:szCs w:val="22"/>
        </w:rPr>
        <w:t xml:space="preserve">: </w:t>
      </w:r>
      <w:r w:rsidR="00937DAB">
        <w:rPr>
          <w:rFonts w:ascii="Arial Narrow" w:hAnsi="Arial Narrow" w:cstheme="minorHAnsi"/>
          <w:sz w:val="22"/>
          <w:szCs w:val="22"/>
        </w:rPr>
        <w:t>BGO-BGN.25.202.2024</w:t>
      </w:r>
    </w:p>
    <w:p w14:paraId="36DE70D8" w14:textId="77777777" w:rsidR="007F19D6" w:rsidRPr="00B82E66" w:rsidRDefault="007F19D6" w:rsidP="007F19D6">
      <w:pPr>
        <w:spacing w:before="120"/>
        <w:rPr>
          <w:rFonts w:ascii="Arial Narrow" w:hAnsi="Arial Narrow" w:cs="Tahoma"/>
          <w:b/>
          <w:sz w:val="22"/>
          <w:szCs w:val="22"/>
        </w:rPr>
      </w:pPr>
    </w:p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525"/>
      </w:tblGrid>
      <w:tr w:rsidR="00716E88" w14:paraId="76F7B364" w14:textId="77777777" w:rsidTr="007F19D6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E9BDECC" w14:textId="77777777" w:rsidR="007F19D6" w:rsidRPr="00761156" w:rsidRDefault="00160130" w:rsidP="00901D10">
            <w:pPr>
              <w:shd w:val="clear" w:color="auto" w:fill="FFFFFF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 w:rsidRPr="00761156">
              <w:rPr>
                <w:rFonts w:ascii="Arial Narrow" w:hAnsi="Arial Narrow"/>
                <w:i/>
                <w:sz w:val="18"/>
                <w:szCs w:val="18"/>
              </w:rPr>
              <w:t>(pieczęć firmowa lub firma Wykonawcy)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CBEE0CD" w14:textId="77777777" w:rsidR="007F19D6" w:rsidRPr="00B82E66" w:rsidRDefault="00160130" w:rsidP="00901D10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Formularz „OFERTA”</w:t>
            </w:r>
          </w:p>
          <w:p w14:paraId="11C2BDCA" w14:textId="77777777" w:rsidR="007F19D6" w:rsidRPr="00B82E66" w:rsidRDefault="00160130" w:rsidP="00901D10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WZÓR</w:t>
            </w:r>
          </w:p>
        </w:tc>
      </w:tr>
    </w:tbl>
    <w:p w14:paraId="17A9E856" w14:textId="77777777" w:rsidR="007F19D6" w:rsidRPr="00B82E66" w:rsidRDefault="007F19D6" w:rsidP="007F19D6">
      <w:pPr>
        <w:ind w:left="6372"/>
        <w:rPr>
          <w:rFonts w:ascii="Arial Narrow" w:hAnsi="Arial Narrow"/>
          <w:b/>
          <w:sz w:val="22"/>
          <w:szCs w:val="22"/>
          <w:u w:val="single"/>
        </w:rPr>
      </w:pPr>
    </w:p>
    <w:p w14:paraId="6C42D905" w14:textId="77777777" w:rsidR="007F19D6" w:rsidRPr="00B82E66" w:rsidRDefault="00160130" w:rsidP="007F19D6">
      <w:pPr>
        <w:spacing w:line="360" w:lineRule="auto"/>
        <w:ind w:left="6372"/>
        <w:rPr>
          <w:rFonts w:ascii="Arial Narrow" w:hAnsi="Arial Narrow"/>
          <w:b/>
          <w:sz w:val="22"/>
          <w:szCs w:val="22"/>
          <w:u w:val="single"/>
        </w:rPr>
      </w:pPr>
      <w:r w:rsidRPr="00B82E66">
        <w:rPr>
          <w:rFonts w:ascii="Arial Narrow" w:hAnsi="Arial Narrow"/>
          <w:b/>
          <w:sz w:val="22"/>
          <w:szCs w:val="22"/>
          <w:u w:val="single"/>
        </w:rPr>
        <w:t>Zamawiający:</w:t>
      </w:r>
    </w:p>
    <w:p w14:paraId="5B8C9458" w14:textId="77777777" w:rsidR="007F19D6" w:rsidRPr="00B82E66" w:rsidRDefault="00160130" w:rsidP="007F19D6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Najwyższa Izba Kontroli</w:t>
      </w:r>
    </w:p>
    <w:p w14:paraId="3B23D3CD" w14:textId="77777777" w:rsidR="007F19D6" w:rsidRPr="00B82E66" w:rsidRDefault="00160130" w:rsidP="007F19D6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ul. </w:t>
      </w:r>
      <w:r>
        <w:rPr>
          <w:rFonts w:ascii="Arial Narrow" w:hAnsi="Arial Narrow"/>
          <w:b/>
          <w:sz w:val="22"/>
          <w:szCs w:val="22"/>
        </w:rPr>
        <w:t>Filtrowa 57</w:t>
      </w:r>
    </w:p>
    <w:p w14:paraId="68814586" w14:textId="77777777" w:rsidR="007F19D6" w:rsidRPr="00B82E66" w:rsidRDefault="00160130" w:rsidP="007F19D6">
      <w:pPr>
        <w:ind w:left="6372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02 – 056 Warszawa</w:t>
      </w:r>
    </w:p>
    <w:p w14:paraId="42550EA8" w14:textId="77777777" w:rsidR="007F19D6" w:rsidRPr="00B82E66" w:rsidRDefault="007F19D6" w:rsidP="007F19D6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</w:p>
    <w:p w14:paraId="542008DD" w14:textId="77777777" w:rsidR="007F19D6" w:rsidRPr="00B82E66" w:rsidRDefault="007F19D6" w:rsidP="007F19D6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</w:p>
    <w:p w14:paraId="6C00EB36" w14:textId="2CCEF646" w:rsidR="007F19D6" w:rsidRPr="00B82E66" w:rsidRDefault="00160130" w:rsidP="007F19D6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  <w:r w:rsidRPr="00B82E66">
        <w:rPr>
          <w:rFonts w:ascii="Arial Narrow" w:hAnsi="Arial Narrow"/>
          <w:b w:val="0"/>
          <w:sz w:val="22"/>
          <w:szCs w:val="22"/>
        </w:rPr>
        <w:t xml:space="preserve">Składając ofertę na </w:t>
      </w:r>
      <w:sdt>
        <w:sdtPr>
          <w:rPr>
            <w:rFonts w:ascii="Arial Narrow" w:hAnsi="Arial Narrow"/>
            <w:sz w:val="22"/>
            <w:szCs w:val="22"/>
          </w:rPr>
          <w:id w:val="2099526981"/>
          <w:placeholder>
            <w:docPart w:val="C191B41932EB4B97A6FFA7E15D17851A"/>
          </w:placeholder>
          <w:text/>
        </w:sdtPr>
        <w:sdtEndPr/>
        <w:sdtContent>
          <w:r w:rsidR="007D7805" w:rsidRPr="00937DAB">
            <w:rPr>
              <w:rFonts w:ascii="Arial Narrow" w:hAnsi="Arial Narrow"/>
              <w:sz w:val="22"/>
              <w:szCs w:val="22"/>
            </w:rPr>
            <w:t>Modernizacj</w:t>
          </w:r>
          <w:r w:rsidR="007D7805">
            <w:rPr>
              <w:rFonts w:ascii="Arial Narrow" w:hAnsi="Arial Narrow"/>
              <w:sz w:val="22"/>
              <w:szCs w:val="22"/>
            </w:rPr>
            <w:t>ę</w:t>
          </w:r>
          <w:r w:rsidR="007D7805" w:rsidRPr="00937DAB">
            <w:rPr>
              <w:rFonts w:ascii="Arial Narrow" w:hAnsi="Arial Narrow"/>
              <w:sz w:val="22"/>
              <w:szCs w:val="22"/>
            </w:rPr>
            <w:t xml:space="preserve"> pomieszczeń w budynku B Centrali NIK</w:t>
          </w:r>
        </w:sdtContent>
      </w:sdt>
      <w:r>
        <w:rPr>
          <w:rFonts w:ascii="Arial Narrow" w:hAnsi="Arial Narrow"/>
          <w:b w:val="0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>my niżej podpisani:</w:t>
      </w:r>
    </w:p>
    <w:p w14:paraId="7A4C6A27" w14:textId="77777777" w:rsidR="007F19D6" w:rsidRPr="00B82E66" w:rsidRDefault="007F19D6" w:rsidP="007F19D6">
      <w:pPr>
        <w:pStyle w:val="Tekstpodstawowywcity"/>
        <w:spacing w:line="360" w:lineRule="auto"/>
        <w:ind w:left="0"/>
        <w:rPr>
          <w:rFonts w:ascii="Arial Narrow" w:hAnsi="Arial Narrow"/>
          <w:b/>
          <w:sz w:val="22"/>
          <w:szCs w:val="22"/>
        </w:rPr>
      </w:pPr>
    </w:p>
    <w:p w14:paraId="60915DF7" w14:textId="77777777" w:rsidR="007F19D6" w:rsidRDefault="00160130" w:rsidP="007F19D6">
      <w:pPr>
        <w:pStyle w:val="Tekstpodstawowywcity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1 </w:t>
      </w:r>
      <w:r w:rsidRPr="00B82E66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</w:t>
      </w:r>
    </w:p>
    <w:p w14:paraId="43CEBA0D" w14:textId="77777777" w:rsidR="007F19D6" w:rsidRPr="00761156" w:rsidRDefault="00160130" w:rsidP="007F19D6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6CC45F15" w14:textId="77777777" w:rsidR="007F19D6" w:rsidRPr="00B82E66" w:rsidRDefault="00160130" w:rsidP="007F19D6">
      <w:pPr>
        <w:pStyle w:val="Tekstpodstawowywcity"/>
        <w:spacing w:before="120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........…………............................................................................</w:t>
      </w:r>
      <w:r>
        <w:rPr>
          <w:rFonts w:ascii="Arial Narrow" w:hAnsi="Arial Narrow"/>
          <w:sz w:val="22"/>
          <w:szCs w:val="22"/>
        </w:rPr>
        <w:t>.........................</w:t>
      </w:r>
    </w:p>
    <w:p w14:paraId="4480AB14" w14:textId="77777777" w:rsidR="007F19D6" w:rsidRPr="00B82E66" w:rsidRDefault="00160130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kod ……………… miasto …………………………………………… </w:t>
      </w:r>
      <w:r>
        <w:rPr>
          <w:rFonts w:ascii="Arial Narrow" w:hAnsi="Arial Narrow"/>
          <w:sz w:val="22"/>
          <w:szCs w:val="22"/>
        </w:rPr>
        <w:t>………………………….</w:t>
      </w:r>
    </w:p>
    <w:p w14:paraId="17300140" w14:textId="77777777" w:rsidR="007F19D6" w:rsidRPr="00B82E66" w:rsidRDefault="00160130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27ACA5B4" w14:textId="77777777" w:rsidR="007F19D6" w:rsidRPr="00B82E66" w:rsidRDefault="00160130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255DBFBC" w14:textId="77777777" w:rsidR="007F19D6" w:rsidRPr="00B82E66" w:rsidRDefault="00160130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189164DE" w14:textId="77777777" w:rsidR="007F19D6" w:rsidRPr="00B82E66" w:rsidRDefault="007F19D6" w:rsidP="007F19D6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</w:p>
    <w:p w14:paraId="1CD75CC3" w14:textId="77777777" w:rsidR="007F19D6" w:rsidRDefault="00160130" w:rsidP="007F19D6">
      <w:pPr>
        <w:pStyle w:val="Tekstpodstawowywcity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2 * </w:t>
      </w:r>
      <w:r w:rsidRPr="00B82E66">
        <w:rPr>
          <w:rFonts w:ascii="Arial Narrow" w:hAnsi="Arial Narrow"/>
          <w:sz w:val="22"/>
          <w:szCs w:val="22"/>
        </w:rPr>
        <w:t>……....................................................................................................................</w:t>
      </w:r>
    </w:p>
    <w:p w14:paraId="0D0E5C97" w14:textId="77777777" w:rsidR="007F19D6" w:rsidRPr="00761156" w:rsidRDefault="00160130" w:rsidP="007F19D6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7B02C5B9" w14:textId="77777777" w:rsidR="007F19D6" w:rsidRPr="00B82E66" w:rsidRDefault="00160130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........…………................................................................................................................</w:t>
      </w:r>
    </w:p>
    <w:p w14:paraId="3468453E" w14:textId="77777777" w:rsidR="007F19D6" w:rsidRPr="00B82E66" w:rsidRDefault="00160130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1F3518E4" w14:textId="77777777" w:rsidR="007F19D6" w:rsidRDefault="00160130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5308B39A" w14:textId="77777777" w:rsidR="007F19D6" w:rsidRPr="00B82E66" w:rsidRDefault="00160130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0FDEED72" w14:textId="77777777" w:rsidR="007F19D6" w:rsidRPr="00B82E66" w:rsidRDefault="00160130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.………...............................................</w:t>
      </w:r>
    </w:p>
    <w:p w14:paraId="7647E15D" w14:textId="77777777" w:rsidR="007F19D6" w:rsidRPr="00B82E66" w:rsidRDefault="007F19D6" w:rsidP="007F19D6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</w:p>
    <w:p w14:paraId="3E9D9A68" w14:textId="77777777" w:rsidR="007F19D6" w:rsidRPr="00B82E66" w:rsidRDefault="00160130" w:rsidP="007F19D6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Pełnomocnik *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>do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 xml:space="preserve">reprezentowania Wykonawców wspólnie ubiegających się o udzielenie </w:t>
      </w:r>
      <w:r>
        <w:rPr>
          <w:rFonts w:ascii="Arial Narrow" w:hAnsi="Arial Narrow"/>
          <w:bCs/>
          <w:sz w:val="22"/>
          <w:szCs w:val="22"/>
        </w:rPr>
        <w:t>z</w:t>
      </w:r>
      <w:r w:rsidRPr="00B82E66">
        <w:rPr>
          <w:rFonts w:ascii="Arial Narrow" w:hAnsi="Arial Narrow"/>
          <w:bCs/>
          <w:sz w:val="22"/>
          <w:szCs w:val="22"/>
        </w:rPr>
        <w:t xml:space="preserve">amówienia  </w:t>
      </w:r>
    </w:p>
    <w:p w14:paraId="3F3957BB" w14:textId="77777777" w:rsidR="007F19D6" w:rsidRPr="00B82E66" w:rsidRDefault="00160130" w:rsidP="007F19D6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Cs/>
          <w:sz w:val="22"/>
          <w:szCs w:val="22"/>
        </w:rPr>
        <w:t>................…………………………................................................................................................</w:t>
      </w:r>
    </w:p>
    <w:p w14:paraId="15E77382" w14:textId="77777777" w:rsidR="007F19D6" w:rsidRPr="00B82E66" w:rsidRDefault="00160130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</w:t>
      </w:r>
      <w:r>
        <w:rPr>
          <w:rFonts w:ascii="Arial Narrow" w:hAnsi="Arial Narrow"/>
          <w:sz w:val="22"/>
          <w:szCs w:val="22"/>
        </w:rPr>
        <w:t xml:space="preserve">siedziby: </w:t>
      </w:r>
      <w:r w:rsidRPr="00B82E66">
        <w:rPr>
          <w:rFonts w:ascii="Arial Narrow" w:hAnsi="Arial Narrow"/>
          <w:sz w:val="22"/>
          <w:szCs w:val="22"/>
        </w:rPr>
        <w:t>ul. ........…………................................................................................................................</w:t>
      </w:r>
    </w:p>
    <w:p w14:paraId="6B46FC25" w14:textId="77777777" w:rsidR="007F19D6" w:rsidRPr="00B82E66" w:rsidRDefault="00160130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1D4400F1" w14:textId="77777777" w:rsidR="007F19D6" w:rsidRPr="00B82E66" w:rsidRDefault="00160130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54E4EDCC" w14:textId="77777777" w:rsidR="007F19D6" w:rsidRPr="00B82E66" w:rsidRDefault="00160130" w:rsidP="007F19D6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6D83998D" w14:textId="77777777" w:rsidR="007F19D6" w:rsidRDefault="00160130" w:rsidP="007F19D6">
      <w:pPr>
        <w:pStyle w:val="Tekstpodstawowywcity"/>
        <w:spacing w:line="360" w:lineRule="auto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6CA6AC62" w14:textId="77777777" w:rsidR="007F19D6" w:rsidRPr="00B82E66" w:rsidRDefault="00160130" w:rsidP="007F19D6">
      <w:pPr>
        <w:pStyle w:val="Zwykytekst"/>
        <w:spacing w:line="360" w:lineRule="auto"/>
        <w:rPr>
          <w:rFonts w:ascii="Arial Narrow" w:hAnsi="Arial Narrow" w:cs="Times New Roman"/>
          <w:b/>
          <w:bCs/>
          <w:i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* 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wypełniają jedynie Wykonawcy wspóln</w:t>
      </w:r>
      <w:r>
        <w:rPr>
          <w:rFonts w:ascii="Arial Narrow" w:hAnsi="Arial Narrow" w:cs="Times New Roman"/>
          <w:b/>
          <w:bCs/>
          <w:i/>
          <w:sz w:val="22"/>
          <w:szCs w:val="22"/>
        </w:rPr>
        <w:t>i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 xml:space="preserve">e ubiegający się o udzielenie </w:t>
      </w:r>
      <w:r>
        <w:rPr>
          <w:rFonts w:ascii="Arial Narrow" w:hAnsi="Arial Narrow" w:cs="Times New Roman"/>
          <w:b/>
          <w:bCs/>
          <w:i/>
          <w:sz w:val="22"/>
          <w:szCs w:val="22"/>
        </w:rPr>
        <w:t>z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amówienia (np. spółki cywilne)</w:t>
      </w:r>
    </w:p>
    <w:p w14:paraId="513016AC" w14:textId="77777777" w:rsidR="007F19D6" w:rsidRDefault="00160130" w:rsidP="007F19D6">
      <w:pPr>
        <w:spacing w:after="200" w:line="276" w:lineRule="auto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br w:type="page"/>
      </w:r>
    </w:p>
    <w:p w14:paraId="3CE2B40E" w14:textId="77777777" w:rsidR="007F19D6" w:rsidRPr="00B82E66" w:rsidRDefault="00160130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lastRenderedPageBreak/>
        <w:t>SKŁADAMY OFERTĘ</w:t>
      </w:r>
      <w:r w:rsidRPr="00B82E66">
        <w:rPr>
          <w:rFonts w:ascii="Arial Narrow" w:hAnsi="Arial Narrow" w:cs="Times New Roman"/>
          <w:sz w:val="22"/>
          <w:szCs w:val="22"/>
        </w:rPr>
        <w:t xml:space="preserve"> na wykonanie przedmiotu zamówienia zgodnie z treścią Zapytani</w:t>
      </w:r>
      <w:r>
        <w:rPr>
          <w:rFonts w:ascii="Arial Narrow" w:hAnsi="Arial Narrow" w:cs="Times New Roman"/>
          <w:sz w:val="22"/>
          <w:szCs w:val="22"/>
        </w:rPr>
        <w:t>a</w:t>
      </w:r>
      <w:r w:rsidRPr="00B82E66">
        <w:rPr>
          <w:rFonts w:ascii="Arial Narrow" w:hAnsi="Arial Narrow" w:cs="Times New Roman"/>
          <w:sz w:val="22"/>
          <w:szCs w:val="22"/>
        </w:rPr>
        <w:t xml:space="preserve"> ofertow</w:t>
      </w:r>
      <w:r>
        <w:rPr>
          <w:rFonts w:ascii="Arial Narrow" w:hAnsi="Arial Narrow" w:cs="Times New Roman"/>
          <w:sz w:val="22"/>
          <w:szCs w:val="22"/>
        </w:rPr>
        <w:t>ego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60224251" w14:textId="77777777" w:rsidR="007F19D6" w:rsidRPr="00B82E66" w:rsidRDefault="00160130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>,</w:t>
      </w:r>
      <w:r w:rsidRPr="00B82E66">
        <w:rPr>
          <w:rFonts w:ascii="Arial Narrow" w:hAnsi="Arial Narrow" w:cs="Times New Roman"/>
          <w:sz w:val="22"/>
          <w:szCs w:val="22"/>
        </w:rPr>
        <w:t xml:space="preserve"> że zapoznaliśmy się z treścią Zapytania ofertowego i uznajemy się za związanych określonymi w nim postanowieniami i zasadami postępowania.</w:t>
      </w:r>
    </w:p>
    <w:p w14:paraId="1D571756" w14:textId="77777777" w:rsidR="007F19D6" w:rsidRPr="00B82E66" w:rsidRDefault="00160130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OFERUJEMY</w:t>
      </w:r>
      <w:r w:rsidRPr="00B82E66">
        <w:rPr>
          <w:rFonts w:ascii="Arial Narrow" w:hAnsi="Arial Narrow" w:cs="Times New Roman"/>
          <w:sz w:val="22"/>
          <w:szCs w:val="22"/>
        </w:rPr>
        <w:t xml:space="preserve"> wykonanie przedmiotu zamówienia za następującą cenę ofertową </w:t>
      </w:r>
      <w:r>
        <w:rPr>
          <w:rFonts w:ascii="Arial Narrow" w:hAnsi="Arial Narrow" w:cs="Times New Roman"/>
          <w:sz w:val="22"/>
          <w:szCs w:val="22"/>
        </w:rPr>
        <w:t xml:space="preserve">……………….. zł netto + …..….. zł podatku VAT, tj. </w:t>
      </w:r>
      <w:r w:rsidRPr="00B82E66">
        <w:rPr>
          <w:rFonts w:ascii="Arial Narrow" w:hAnsi="Arial Narrow" w:cs="Times New Roman"/>
          <w:sz w:val="22"/>
          <w:szCs w:val="22"/>
        </w:rPr>
        <w:t xml:space="preserve">.............................. zł brutto </w:t>
      </w:r>
      <w:r w:rsidRPr="00761156">
        <w:rPr>
          <w:rFonts w:ascii="Arial Narrow" w:hAnsi="Arial Narrow" w:cs="Times New Roman"/>
          <w:i/>
          <w:sz w:val="18"/>
          <w:szCs w:val="18"/>
        </w:rPr>
        <w:t>(należy podać z dokładnością do dwóch miejsc po przecinku)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31270606" w14:textId="77777777" w:rsidR="007F19D6" w:rsidRPr="00B82E66" w:rsidRDefault="00160130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/>
          <w:b/>
          <w:sz w:val="22"/>
          <w:szCs w:val="22"/>
        </w:rPr>
        <w:t xml:space="preserve">, </w:t>
      </w:r>
      <w:r w:rsidRPr="00B82E66">
        <w:rPr>
          <w:rFonts w:ascii="Arial Narrow" w:hAnsi="Arial Narrow"/>
          <w:sz w:val="22"/>
          <w:szCs w:val="22"/>
        </w:rPr>
        <w:t>że do wyliczenia cen</w:t>
      </w:r>
      <w:r>
        <w:rPr>
          <w:rFonts w:ascii="Arial Narrow" w:hAnsi="Arial Narrow"/>
          <w:sz w:val="22"/>
          <w:szCs w:val="22"/>
        </w:rPr>
        <w:t>y</w:t>
      </w:r>
      <w:r w:rsidRPr="00B82E66">
        <w:rPr>
          <w:rFonts w:ascii="Arial Narrow" w:hAnsi="Arial Narrow"/>
          <w:sz w:val="22"/>
          <w:szCs w:val="22"/>
        </w:rPr>
        <w:t xml:space="preserve"> ofertowej brutto zastosowaliśmy właściwą</w:t>
      </w:r>
      <w:r>
        <w:rPr>
          <w:rFonts w:ascii="Arial Narrow" w:hAnsi="Arial Narrow"/>
          <w:sz w:val="22"/>
          <w:szCs w:val="22"/>
        </w:rPr>
        <w:t>, aktualnie obowiązującą w przepisach prawa,</w:t>
      </w:r>
      <w:r w:rsidRPr="00B82E66">
        <w:rPr>
          <w:rFonts w:ascii="Arial Narrow" w:hAnsi="Arial Narrow"/>
          <w:sz w:val="22"/>
          <w:szCs w:val="22"/>
        </w:rPr>
        <w:t xml:space="preserve"> stawkę podatku od towarów i usług (VAT)</w:t>
      </w:r>
      <w:r>
        <w:rPr>
          <w:rFonts w:ascii="Arial Narrow" w:hAnsi="Arial Narrow"/>
          <w:sz w:val="22"/>
          <w:szCs w:val="22"/>
        </w:rPr>
        <w:t>.</w:t>
      </w:r>
      <w:r w:rsidRPr="00B82E66">
        <w:rPr>
          <w:rFonts w:ascii="Arial Narrow" w:hAnsi="Arial Narrow"/>
          <w:sz w:val="22"/>
          <w:szCs w:val="22"/>
        </w:rPr>
        <w:t xml:space="preserve"> </w:t>
      </w:r>
    </w:p>
    <w:p w14:paraId="411EEE78" w14:textId="77777777" w:rsidR="007F19D6" w:rsidRPr="00B82E66" w:rsidRDefault="00160130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sz w:val="22"/>
          <w:szCs w:val="22"/>
        </w:rPr>
        <w:t xml:space="preserve">, </w:t>
      </w:r>
      <w:r w:rsidRPr="00B82E66">
        <w:rPr>
          <w:rFonts w:ascii="Arial Narrow" w:hAnsi="Arial Narrow" w:cs="Times New Roman"/>
          <w:sz w:val="22"/>
          <w:szCs w:val="22"/>
        </w:rPr>
        <w:t>że ł</w:t>
      </w:r>
      <w:r w:rsidRPr="00B82E66">
        <w:rPr>
          <w:rFonts w:ascii="Arial Narrow" w:hAnsi="Arial Narrow"/>
          <w:sz w:val="22"/>
          <w:szCs w:val="22"/>
        </w:rPr>
        <w:t>ączna kwota wynagrodzenia brutto za wykonanie całości przedmiotu zamówienia publicznego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>nie będzie podlegała zmianie w czasie trwania umowy</w:t>
      </w:r>
      <w:r>
        <w:rPr>
          <w:rFonts w:ascii="Arial Narrow" w:hAnsi="Arial Narrow"/>
          <w:sz w:val="22"/>
          <w:szCs w:val="22"/>
        </w:rPr>
        <w:t>/wykonania zlecenia zamówienia</w:t>
      </w:r>
      <w:r>
        <w:rPr>
          <w:rStyle w:val="Odwoanieprzypisudolnego"/>
          <w:rFonts w:ascii="Arial Narrow" w:hAnsi="Arial Narrow"/>
          <w:sz w:val="22"/>
          <w:szCs w:val="22"/>
        </w:rPr>
        <w:footnoteReference w:id="1"/>
      </w:r>
      <w:r w:rsidRPr="00B82E66">
        <w:rPr>
          <w:rFonts w:ascii="Arial Narrow" w:hAnsi="Arial Narrow"/>
          <w:sz w:val="22"/>
          <w:szCs w:val="22"/>
        </w:rPr>
        <w:t xml:space="preserve"> i obejmuje wszelkie koszty Wykonawcy związane z realizacją przedmiotu zamówienia w terminie </w:t>
      </w:r>
      <w:r>
        <w:rPr>
          <w:rFonts w:ascii="Arial Narrow" w:hAnsi="Arial Narrow"/>
          <w:sz w:val="22"/>
          <w:szCs w:val="22"/>
        </w:rPr>
        <w:t xml:space="preserve">lub w okresie </w:t>
      </w:r>
      <w:r w:rsidRPr="00B82E66">
        <w:rPr>
          <w:rFonts w:ascii="Arial Narrow" w:hAnsi="Arial Narrow"/>
          <w:sz w:val="22"/>
          <w:szCs w:val="22"/>
        </w:rPr>
        <w:t xml:space="preserve">wskazanym w </w:t>
      </w:r>
      <w:r w:rsidRPr="00B82E66">
        <w:rPr>
          <w:rFonts w:ascii="Arial Narrow" w:hAnsi="Arial Narrow" w:cs="Times New Roman"/>
          <w:sz w:val="22"/>
          <w:szCs w:val="22"/>
        </w:rPr>
        <w:t>Zapytaniu ofertowym</w:t>
      </w:r>
      <w:r w:rsidRPr="00B82E66">
        <w:rPr>
          <w:rFonts w:ascii="Arial Narrow" w:hAnsi="Arial Narrow"/>
          <w:sz w:val="22"/>
          <w:szCs w:val="22"/>
        </w:rPr>
        <w:t>, w tym m.in. opłaty, takie jak cła i podatki (w tym podatek od towarów i usług) oraz wszelkie inne koszty Wykonawcy.</w:t>
      </w:r>
    </w:p>
    <w:p w14:paraId="5AAF46B6" w14:textId="77777777" w:rsidR="007F19D6" w:rsidRPr="00B82E66" w:rsidRDefault="00160130" w:rsidP="007F19D6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ZAMÓWIENIE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 ZREALIZUJEMY </w:t>
      </w:r>
      <w:r w:rsidRPr="00B82E66">
        <w:rPr>
          <w:rFonts w:ascii="Arial Narrow" w:hAnsi="Arial Narrow" w:cs="Times New Roman"/>
          <w:bCs/>
          <w:sz w:val="22"/>
          <w:szCs w:val="22"/>
        </w:rPr>
        <w:t>sami / przy udziale podwykonawców **, którzy będą wykonywać następujące prace wchodzące w zakres przedmiotu zamówienia:</w:t>
      </w:r>
    </w:p>
    <w:p w14:paraId="11389B26" w14:textId="77777777" w:rsidR="007F19D6" w:rsidRPr="00B82E66" w:rsidRDefault="00160130" w:rsidP="007F19D6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………………………………………........……………</w:t>
      </w:r>
      <w:r>
        <w:rPr>
          <w:rFonts w:ascii="Arial Narrow" w:hAnsi="Arial Narrow" w:cs="Times New Roman"/>
          <w:sz w:val="22"/>
          <w:szCs w:val="22"/>
        </w:rPr>
        <w:t>.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,</w:t>
      </w:r>
    </w:p>
    <w:p w14:paraId="43A4AAEA" w14:textId="77777777" w:rsidR="007F19D6" w:rsidRPr="00B82E66" w:rsidRDefault="00160130" w:rsidP="007F19D6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 xml:space="preserve">…………………………………………………..………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1F3DAFFF" w14:textId="77777777" w:rsidR="007F19D6" w:rsidRPr="00B82E66" w:rsidRDefault="00160130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 w:cs="Times New Roman"/>
          <w:sz w:val="22"/>
          <w:szCs w:val="22"/>
        </w:rPr>
        <w:t xml:space="preserve">że zapoznaliśmy się ze wzorem umowy stanowiącym </w:t>
      </w:r>
      <w:r>
        <w:rPr>
          <w:rFonts w:ascii="Arial Narrow" w:hAnsi="Arial Narrow" w:cs="Times New Roman"/>
          <w:sz w:val="22"/>
          <w:szCs w:val="22"/>
        </w:rPr>
        <w:t>z</w:t>
      </w:r>
      <w:r w:rsidRPr="003417B6">
        <w:rPr>
          <w:rFonts w:ascii="Arial Narrow" w:hAnsi="Arial Narrow" w:cs="Times New Roman"/>
          <w:sz w:val="22"/>
          <w:szCs w:val="22"/>
        </w:rPr>
        <w:t xml:space="preserve">ałącznik </w:t>
      </w:r>
      <w:r>
        <w:rPr>
          <w:rFonts w:ascii="Arial Narrow" w:hAnsi="Arial Narrow" w:cs="Times New Roman"/>
          <w:sz w:val="22"/>
          <w:szCs w:val="22"/>
        </w:rPr>
        <w:t>n</w:t>
      </w:r>
      <w:r w:rsidRPr="003417B6">
        <w:rPr>
          <w:rFonts w:ascii="Arial Narrow" w:hAnsi="Arial Narrow" w:cs="Times New Roman"/>
          <w:sz w:val="22"/>
          <w:szCs w:val="22"/>
        </w:rPr>
        <w:t>r .....</w:t>
      </w:r>
      <w:r w:rsidRPr="00B82E66">
        <w:rPr>
          <w:rFonts w:ascii="Arial Narrow" w:hAnsi="Arial Narrow" w:cs="Times New Roman"/>
          <w:sz w:val="22"/>
          <w:szCs w:val="22"/>
        </w:rPr>
        <w:t xml:space="preserve"> do Zapytania ofertowego </w:t>
      </w:r>
      <w:r>
        <w:rPr>
          <w:rFonts w:ascii="Arial Narrow" w:hAnsi="Arial Narrow" w:cs="Times New Roman"/>
          <w:sz w:val="22"/>
          <w:szCs w:val="22"/>
        </w:rPr>
        <w:br/>
      </w:r>
      <w:r w:rsidRPr="00B82E66">
        <w:rPr>
          <w:rFonts w:ascii="Arial Narrow" w:hAnsi="Arial Narrow" w:cs="Times New Roman"/>
          <w:sz w:val="22"/>
          <w:szCs w:val="22"/>
        </w:rPr>
        <w:t xml:space="preserve">i zobowiązujemy się, w przypadku uznania naszej oferty za najkorzystniejszą, do zawarcia umowy zgodnej z jej treścią, </w:t>
      </w:r>
      <w:r>
        <w:rPr>
          <w:rFonts w:ascii="Arial Narrow" w:hAnsi="Arial Narrow" w:cs="Times New Roman"/>
          <w:sz w:val="22"/>
          <w:szCs w:val="22"/>
        </w:rPr>
        <w:br/>
      </w:r>
      <w:r w:rsidRPr="00B82E66">
        <w:rPr>
          <w:rFonts w:ascii="Arial Narrow" w:hAnsi="Arial Narrow" w:cs="Times New Roman"/>
          <w:sz w:val="22"/>
          <w:szCs w:val="22"/>
        </w:rPr>
        <w:t>w miejscu i terminie wyznaczonym przez Zamawiającego.</w:t>
      </w:r>
    </w:p>
    <w:p w14:paraId="1C958D13" w14:textId="77777777" w:rsidR="007F19D6" w:rsidRPr="002F1E30" w:rsidRDefault="00160130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/>
          <w:sz w:val="22"/>
          <w:szCs w:val="22"/>
        </w:rPr>
        <w:t xml:space="preserve">że jesteśmy związani ofertą przez okres </w:t>
      </w:r>
      <w:r>
        <w:rPr>
          <w:rFonts w:ascii="Arial Narrow" w:hAnsi="Arial Narrow"/>
          <w:sz w:val="22"/>
          <w:szCs w:val="22"/>
        </w:rPr>
        <w:t>wskazany w Zapytaniu ofertowym</w:t>
      </w:r>
      <w:r w:rsidRPr="00B82E66">
        <w:rPr>
          <w:rFonts w:ascii="Arial Narrow" w:hAnsi="Arial Narrow"/>
          <w:sz w:val="22"/>
          <w:szCs w:val="22"/>
        </w:rPr>
        <w:t xml:space="preserve">, który rozpoczyna się </w:t>
      </w:r>
      <w:r w:rsidRPr="0075158F">
        <w:rPr>
          <w:rFonts w:ascii="Arial Narrow" w:hAnsi="Arial Narrow"/>
          <w:sz w:val="22"/>
          <w:szCs w:val="22"/>
        </w:rPr>
        <w:t>wraz z dniem składania</w:t>
      </w:r>
      <w:r w:rsidRPr="00B82E66">
        <w:rPr>
          <w:rFonts w:ascii="Arial Narrow" w:hAnsi="Arial Narrow"/>
          <w:sz w:val="22"/>
          <w:szCs w:val="22"/>
        </w:rPr>
        <w:t xml:space="preserve"> ofert.</w:t>
      </w:r>
    </w:p>
    <w:p w14:paraId="3051D7A9" w14:textId="77777777" w:rsidR="007F19D6" w:rsidRPr="00B82E66" w:rsidRDefault="00160130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Oświadczamy, że nie podlegamy wykluczeniu </w:t>
      </w:r>
      <w:r>
        <w:rPr>
          <w:rFonts w:ascii="Arial Narrow" w:hAnsi="Arial Narrow"/>
          <w:b/>
          <w:bCs/>
          <w:sz w:val="22"/>
          <w:szCs w:val="22"/>
        </w:rPr>
        <w:t>z przedmiotowego postępowania</w:t>
      </w:r>
      <w:r>
        <w:rPr>
          <w:rFonts w:ascii="Arial Narrow" w:hAnsi="Arial Narrow"/>
          <w:sz w:val="22"/>
          <w:szCs w:val="22"/>
        </w:rPr>
        <w:t xml:space="preserve"> o udzielenie zamówienia publicznego na podstawie art. 7 ust. 1 ustawy z dnia 13 kwietnia 2022 r. o szczególnych rozwiązaniach w zakresie przeciwdziałania wspieraniu agresji na Ukrainę oraz służących ochronie bezpieczeństwa narodowego </w:t>
      </w:r>
      <w:r w:rsidRPr="00F57569">
        <w:rPr>
          <w:rFonts w:ascii="Arial Narrow" w:hAnsi="Arial Narrow" w:cs="Times New Roman"/>
          <w:sz w:val="22"/>
          <w:szCs w:val="22"/>
        </w:rPr>
        <w:t>(Dz.U. z 2023 r. poz. 1497, ze zm.).</w:t>
      </w:r>
    </w:p>
    <w:p w14:paraId="4ECB4C5B" w14:textId="77777777" w:rsidR="007F19D6" w:rsidRDefault="00160130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023D3A">
        <w:rPr>
          <w:rFonts w:ascii="Arial Narrow" w:hAnsi="Arial Narrow" w:cs="Times New Roman"/>
          <w:b/>
          <w:sz w:val="22"/>
          <w:szCs w:val="22"/>
        </w:rPr>
        <w:t>OŚWIADCZ</w:t>
      </w:r>
      <w:r>
        <w:rPr>
          <w:rFonts w:ascii="Arial Narrow" w:hAnsi="Arial Narrow" w:cs="Times New Roman"/>
          <w:b/>
          <w:sz w:val="22"/>
          <w:szCs w:val="22"/>
        </w:rPr>
        <w:t>AMY</w:t>
      </w:r>
      <w:r w:rsidRPr="00023D3A">
        <w:rPr>
          <w:rFonts w:ascii="Arial Narrow" w:hAnsi="Arial Narrow" w:cs="Times New Roman"/>
          <w:b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</w:rPr>
        <w:t xml:space="preserve">, </w:t>
      </w:r>
      <w:r w:rsidRPr="00652200">
        <w:rPr>
          <w:rFonts w:ascii="Arial Narrow" w:hAnsi="Arial Narrow" w:cs="Arial"/>
          <w:sz w:val="22"/>
        </w:rPr>
        <w:t>że wypełniliśmy obowiązki informacyjne przewidziane w pkt X</w:t>
      </w:r>
      <w:r>
        <w:rPr>
          <w:rFonts w:ascii="Arial Narrow" w:hAnsi="Arial Narrow" w:cs="Arial"/>
          <w:sz w:val="22"/>
        </w:rPr>
        <w:t>III</w:t>
      </w:r>
      <w:r w:rsidRPr="00652200">
        <w:rPr>
          <w:rFonts w:ascii="Arial Narrow" w:hAnsi="Arial Narrow" w:cs="Arial"/>
          <w:sz w:val="22"/>
        </w:rPr>
        <w:t xml:space="preserve"> Zapytania ofertowego oraz w art. 13 lub art. 14 ogólnego rozporządzenia o ochronie danych (RODO), wobec osób fizycznych, od których dane osobowe bezpośrednio lub pośrednio pozyskaliśmy w celu ubiegania się o udzielenie zamówienia publicznego w niniejszym postępowaniu, a które są ujawnione w dokumentach przedstawionych Zamawiającemu</w:t>
      </w:r>
      <w:r>
        <w:rPr>
          <w:rStyle w:val="Odwoanieprzypisudolnego"/>
          <w:rFonts w:ascii="Arial Narrow" w:hAnsi="Arial Narrow" w:cs="Times New Roman"/>
          <w:b/>
          <w:sz w:val="22"/>
          <w:szCs w:val="22"/>
        </w:rPr>
        <w:footnoteReference w:id="2"/>
      </w:r>
      <w:r>
        <w:rPr>
          <w:rFonts w:ascii="Arial Narrow" w:hAnsi="Arial Narrow" w:cs="Times New Roman"/>
          <w:b/>
          <w:sz w:val="22"/>
          <w:szCs w:val="22"/>
        </w:rPr>
        <w:t>.</w:t>
      </w:r>
    </w:p>
    <w:p w14:paraId="683D105B" w14:textId="77777777" w:rsidR="007F19D6" w:rsidRPr="00B82E66" w:rsidRDefault="00160130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WSZELKĄ KORESPONDENCJĘ </w:t>
      </w:r>
      <w:r w:rsidRPr="00B82E66">
        <w:rPr>
          <w:rFonts w:ascii="Arial Narrow" w:hAnsi="Arial Narrow" w:cs="Times New Roman"/>
          <w:sz w:val="22"/>
          <w:szCs w:val="22"/>
        </w:rPr>
        <w:t>w sprawie niniejszego postępowania należy kierować na następujący adres:</w:t>
      </w:r>
    </w:p>
    <w:p w14:paraId="09A94FF9" w14:textId="77777777" w:rsidR="007F19D6" w:rsidRPr="00B82E66" w:rsidRDefault="00160130" w:rsidP="007F19D6">
      <w:pPr>
        <w:pStyle w:val="Zwykytekst"/>
        <w:spacing w:before="120"/>
        <w:ind w:firstLine="357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………………………………………………………………………….……….…………………………………………………………</w:t>
      </w:r>
    </w:p>
    <w:p w14:paraId="3F6DBFED" w14:textId="77777777" w:rsidR="007F19D6" w:rsidRPr="00B82E66" w:rsidRDefault="00160130" w:rsidP="007F19D6">
      <w:pPr>
        <w:pStyle w:val="Zwykytekst"/>
        <w:numPr>
          <w:ilvl w:val="0"/>
          <w:numId w:val="26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OSOBĄ </w:t>
      </w:r>
      <w:r w:rsidRPr="00B82E66">
        <w:rPr>
          <w:rFonts w:ascii="Arial Narrow" w:hAnsi="Arial Narrow" w:cs="Times New Roman"/>
          <w:sz w:val="22"/>
          <w:szCs w:val="22"/>
        </w:rPr>
        <w:t xml:space="preserve">upoważnioną do kontaktów w sprawie </w:t>
      </w:r>
      <w:r>
        <w:rPr>
          <w:rFonts w:ascii="Arial Narrow" w:hAnsi="Arial Narrow" w:cs="Times New Roman"/>
          <w:sz w:val="22"/>
          <w:szCs w:val="22"/>
        </w:rPr>
        <w:t>zamówienia</w:t>
      </w:r>
      <w:r w:rsidRPr="00B82E66">
        <w:rPr>
          <w:rFonts w:ascii="Arial Narrow" w:hAnsi="Arial Narrow" w:cs="Times New Roman"/>
          <w:sz w:val="22"/>
          <w:szCs w:val="22"/>
        </w:rPr>
        <w:t xml:space="preserve"> jes</w:t>
      </w:r>
      <w:r>
        <w:rPr>
          <w:rFonts w:ascii="Arial Narrow" w:hAnsi="Arial Narrow" w:cs="Times New Roman"/>
          <w:sz w:val="22"/>
          <w:szCs w:val="22"/>
        </w:rPr>
        <w:t>t …………………………………………………………………</w:t>
      </w:r>
    </w:p>
    <w:p w14:paraId="7068B0F9" w14:textId="77777777" w:rsidR="007F19D6" w:rsidRPr="00B82E66" w:rsidRDefault="00160130" w:rsidP="007F19D6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  <w:r w:rsidRPr="00B82E66">
        <w:rPr>
          <w:rFonts w:ascii="Arial Narrow" w:hAnsi="Arial Narrow" w:cs="Times New Roman"/>
          <w:sz w:val="22"/>
          <w:szCs w:val="22"/>
          <w:lang w:val="nb-NO"/>
        </w:rPr>
        <w:t>adres e-mail: …………….....………………, telefon nr: ………………………………..</w:t>
      </w:r>
    </w:p>
    <w:p w14:paraId="7B5A4467" w14:textId="77777777" w:rsidR="007F19D6" w:rsidRDefault="007F19D6" w:rsidP="007F19D6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</w:p>
    <w:p w14:paraId="50FF1EAD" w14:textId="77777777" w:rsidR="007F19D6" w:rsidRPr="00B82E66" w:rsidRDefault="00160130" w:rsidP="007F19D6">
      <w:pPr>
        <w:spacing w:before="120"/>
        <w:outlineLvl w:val="4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** niepotrzebne skreślić</w:t>
      </w:r>
    </w:p>
    <w:p w14:paraId="6648A50B" w14:textId="77777777" w:rsidR="007F19D6" w:rsidRPr="00B82E66" w:rsidRDefault="007F19D6" w:rsidP="007F19D6">
      <w:pPr>
        <w:spacing w:before="120"/>
        <w:rPr>
          <w:rFonts w:ascii="Arial Narrow" w:hAnsi="Arial Narrow"/>
          <w:b/>
          <w:color w:val="FF0000"/>
          <w:sz w:val="22"/>
          <w:szCs w:val="22"/>
        </w:rPr>
      </w:pPr>
    </w:p>
    <w:p w14:paraId="0BF07ACE" w14:textId="77777777" w:rsidR="007F19D6" w:rsidRDefault="00160130" w:rsidP="007F19D6">
      <w:pPr>
        <w:spacing w:before="120"/>
        <w:rPr>
          <w:rFonts w:ascii="Arial Narrow" w:hAnsi="Arial Narrow" w:cs="Tahoma"/>
          <w:sz w:val="22"/>
          <w:szCs w:val="22"/>
        </w:rPr>
      </w:pPr>
      <w:r w:rsidRPr="00B82E66">
        <w:rPr>
          <w:rFonts w:ascii="Arial Narrow" w:hAnsi="Arial Narrow" w:cs="Tahoma"/>
          <w:sz w:val="22"/>
          <w:szCs w:val="22"/>
        </w:rPr>
        <w:t>data .......................................... 20.... r.</w:t>
      </w:r>
    </w:p>
    <w:p w14:paraId="23A3E237" w14:textId="77777777" w:rsidR="007F19D6" w:rsidRPr="00CE1C1F" w:rsidRDefault="00160130" w:rsidP="007F19D6">
      <w:pPr>
        <w:spacing w:before="120"/>
        <w:ind w:left="6372"/>
        <w:rPr>
          <w:rFonts w:ascii="Arial Narrow" w:hAnsi="Arial Narrow" w:cs="Tahoma"/>
          <w:b/>
          <w:i/>
          <w:sz w:val="20"/>
          <w:szCs w:val="22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lastRenderedPageBreak/>
        <w:t xml:space="preserve">ofertę należy podpisać </w:t>
      </w:r>
      <w:r w:rsidRPr="00CE1C1F">
        <w:rPr>
          <w:rFonts w:ascii="Arial Narrow" w:hAnsi="Arial Narrow" w:cstheme="minorHAnsi"/>
          <w:b/>
          <w:bCs/>
          <w:i/>
          <w:sz w:val="20"/>
          <w:szCs w:val="22"/>
        </w:rPr>
        <w:t>podpisem elektronicznym umożliwiającym identyfikację osoby składającej podpis</w:t>
      </w:r>
    </w:p>
    <w:p w14:paraId="612A265B" w14:textId="77777777" w:rsidR="007F19D6" w:rsidRPr="00CE1C1F" w:rsidRDefault="00160130" w:rsidP="007F19D6">
      <w:pPr>
        <w:spacing w:before="120"/>
        <w:ind w:left="6372"/>
        <w:rPr>
          <w:rFonts w:ascii="Arial Narrow" w:hAnsi="Arial Narrow" w:cs="Tahoma"/>
          <w:i/>
          <w:sz w:val="20"/>
          <w:szCs w:val="22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lub </w:t>
      </w:r>
      <w:r w:rsidRPr="00761156">
        <w:rPr>
          <w:rFonts w:ascii="Arial Narrow" w:hAnsi="Arial Narrow" w:cs="Tahoma"/>
          <w:i/>
          <w:sz w:val="18"/>
          <w:szCs w:val="18"/>
        </w:rPr>
        <w:t>(w przypadku skanu oferty)</w:t>
      </w:r>
    </w:p>
    <w:p w14:paraId="290E4AC0" w14:textId="77777777" w:rsidR="007F19D6" w:rsidRPr="00B82E66" w:rsidRDefault="007F19D6" w:rsidP="007F19D6">
      <w:pPr>
        <w:rPr>
          <w:rFonts w:ascii="Arial Narrow" w:hAnsi="Arial Narrow" w:cs="Tahoma"/>
          <w:sz w:val="22"/>
          <w:szCs w:val="22"/>
        </w:rPr>
      </w:pPr>
    </w:p>
    <w:p w14:paraId="24566B7D" w14:textId="77777777" w:rsidR="007F19D6" w:rsidRPr="00761156" w:rsidRDefault="00160130" w:rsidP="007F19D6">
      <w:pPr>
        <w:spacing w:before="120"/>
        <w:ind w:left="6372"/>
        <w:jc w:val="center"/>
        <w:rPr>
          <w:rFonts w:ascii="Arial Narrow" w:hAnsi="Arial Narrow" w:cs="Tahoma"/>
          <w:i/>
          <w:sz w:val="18"/>
          <w:szCs w:val="18"/>
        </w:rPr>
      </w:pPr>
      <w:r w:rsidRPr="00726F40">
        <w:rPr>
          <w:rFonts w:ascii="Arial Narrow" w:hAnsi="Arial Narrow" w:cs="Tahoma"/>
          <w:sz w:val="20"/>
          <w:szCs w:val="22"/>
        </w:rPr>
        <w:t>......................................................................</w:t>
      </w:r>
      <w:r w:rsidRPr="00726F40">
        <w:rPr>
          <w:rFonts w:ascii="Arial Narrow" w:hAnsi="Arial Narrow" w:cs="Tahoma"/>
          <w:sz w:val="20"/>
          <w:szCs w:val="22"/>
        </w:rPr>
        <w:br/>
      </w:r>
      <w:r w:rsidRPr="00761156">
        <w:rPr>
          <w:rFonts w:ascii="Arial Narrow" w:hAnsi="Arial Narrow" w:cs="Tahoma"/>
          <w:i/>
          <w:sz w:val="18"/>
          <w:szCs w:val="18"/>
        </w:rPr>
        <w:t xml:space="preserve">  podpis i pieczęć (osoba/y uprawniona/e)</w:t>
      </w:r>
    </w:p>
    <w:p w14:paraId="226655AE" w14:textId="77777777" w:rsidR="007F19D6" w:rsidRPr="00E85711" w:rsidRDefault="007F19D6" w:rsidP="007F19D6">
      <w:pPr>
        <w:spacing w:after="200" w:line="276" w:lineRule="auto"/>
        <w:rPr>
          <w:rFonts w:ascii="Arial Narrow" w:hAnsi="Arial Narrow" w:cstheme="minorHAnsi"/>
          <w:sz w:val="22"/>
          <w:szCs w:val="22"/>
        </w:rPr>
      </w:pPr>
    </w:p>
    <w:p w14:paraId="7E580938" w14:textId="4AF1C1B0" w:rsidR="007956E1" w:rsidRDefault="007956E1">
      <w:pPr>
        <w:spacing w:after="200" w:line="276" w:lineRule="auto"/>
        <w:rPr>
          <w:rFonts w:ascii="Arial Narrow" w:hAnsi="Arial Narrow" w:cstheme="minorHAnsi"/>
          <w:sz w:val="22"/>
          <w:szCs w:val="22"/>
        </w:rPr>
      </w:pPr>
    </w:p>
    <w:sectPr w:rsidR="007956E1" w:rsidSect="007F19D6">
      <w:headerReference w:type="default" r:id="rId8"/>
      <w:footerReference w:type="default" r:id="rId9"/>
      <w:headerReference w:type="first" r:id="rId10"/>
      <w:type w:val="continuous"/>
      <w:pgSz w:w="11906" w:h="16838"/>
      <w:pgMar w:top="851" w:right="1133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DA440" w14:textId="77777777" w:rsidR="005D5D79" w:rsidRDefault="00160130">
      <w:r>
        <w:separator/>
      </w:r>
    </w:p>
  </w:endnote>
  <w:endnote w:type="continuationSeparator" w:id="0">
    <w:p w14:paraId="73737633" w14:textId="77777777" w:rsidR="005D5D79" w:rsidRDefault="00160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416A3AE0" w14:textId="77777777" w:rsidR="00A106F6" w:rsidRPr="007A509D" w:rsidRDefault="00160130">
        <w:pPr>
          <w:pStyle w:val="Stopka"/>
          <w:jc w:val="right"/>
          <w:rPr>
            <w:rFonts w:ascii="Arial Narrow" w:hAnsi="Arial Narrow" w:cstheme="minorHAnsi"/>
            <w:sz w:val="22"/>
            <w:szCs w:val="22"/>
          </w:rPr>
        </w:pPr>
        <w:r w:rsidRPr="007A509D">
          <w:rPr>
            <w:rFonts w:ascii="Arial Narrow" w:hAnsi="Arial Narrow" w:cstheme="minorHAnsi"/>
            <w:sz w:val="22"/>
            <w:szCs w:val="22"/>
          </w:rPr>
          <w:fldChar w:fldCharType="begin"/>
        </w:r>
        <w:r w:rsidRPr="007A509D">
          <w:rPr>
            <w:rFonts w:ascii="Arial Narrow" w:hAnsi="Arial Narrow" w:cstheme="minorHAnsi"/>
            <w:sz w:val="22"/>
            <w:szCs w:val="22"/>
          </w:rPr>
          <w:instrText>PAGE   \* MERGEFORMAT</w:instrText>
        </w:r>
        <w:r w:rsidRPr="007A509D">
          <w:rPr>
            <w:rFonts w:ascii="Arial Narrow" w:hAnsi="Arial Narrow" w:cstheme="minorHAnsi"/>
            <w:sz w:val="22"/>
            <w:szCs w:val="22"/>
          </w:rPr>
          <w:fldChar w:fldCharType="separate"/>
        </w:r>
        <w:r w:rsidRPr="007A509D">
          <w:rPr>
            <w:rFonts w:ascii="Arial Narrow" w:hAnsi="Arial Narrow" w:cstheme="minorHAnsi"/>
            <w:noProof/>
            <w:sz w:val="22"/>
            <w:szCs w:val="22"/>
          </w:rPr>
          <w:t>2</w:t>
        </w:r>
        <w:r w:rsidRPr="007A509D">
          <w:rPr>
            <w:rFonts w:ascii="Arial Narrow" w:hAnsi="Arial Narrow" w:cstheme="minorHAnsi"/>
            <w:sz w:val="22"/>
            <w:szCs w:val="22"/>
          </w:rPr>
          <w:fldChar w:fldCharType="end"/>
        </w:r>
      </w:p>
    </w:sdtContent>
  </w:sdt>
  <w:p w14:paraId="2361690F" w14:textId="77777777" w:rsidR="00A106F6" w:rsidRPr="00697CF8" w:rsidRDefault="00A106F6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40D99" w14:textId="77777777" w:rsidR="00DD1715" w:rsidRDefault="00160130" w:rsidP="00A106F6">
      <w:r>
        <w:separator/>
      </w:r>
    </w:p>
  </w:footnote>
  <w:footnote w:type="continuationSeparator" w:id="0">
    <w:p w14:paraId="7B63E888" w14:textId="77777777" w:rsidR="00DD1715" w:rsidRDefault="00160130" w:rsidP="00A106F6">
      <w:r>
        <w:continuationSeparator/>
      </w:r>
    </w:p>
  </w:footnote>
  <w:footnote w:id="1">
    <w:p w14:paraId="37A04FBC" w14:textId="77777777" w:rsidR="007F19D6" w:rsidRPr="00C5511E" w:rsidRDefault="00160130" w:rsidP="007F19D6">
      <w:pPr>
        <w:pStyle w:val="Tekstprzypisudolnego"/>
        <w:rPr>
          <w:rFonts w:ascii="Arial Narrow" w:hAnsi="Arial Narrow"/>
        </w:rPr>
      </w:pPr>
      <w:r w:rsidRPr="0075158F">
        <w:rPr>
          <w:rStyle w:val="Odwoanieprzypisudolnego"/>
        </w:rPr>
        <w:footnoteRef/>
      </w:r>
      <w:r w:rsidRPr="0075158F">
        <w:t xml:space="preserve"> </w:t>
      </w:r>
      <w:r w:rsidRPr="0075158F">
        <w:rPr>
          <w:rFonts w:ascii="Arial Narrow" w:hAnsi="Arial Narrow"/>
        </w:rPr>
        <w:t>Niepotrzebne usunąć.</w:t>
      </w:r>
    </w:p>
  </w:footnote>
  <w:footnote w:id="2">
    <w:p w14:paraId="1C1FAE20" w14:textId="77777777" w:rsidR="007F19D6" w:rsidRDefault="00160130" w:rsidP="007F19D6">
      <w:pPr>
        <w:pStyle w:val="Tekstprzypisudolnego"/>
      </w:pPr>
      <w:r w:rsidRPr="00761156">
        <w:rPr>
          <w:rStyle w:val="Odwoanieprzypisudolnego"/>
          <w:rFonts w:ascii="Arial Narrow" w:hAnsi="Arial Narrow"/>
        </w:rPr>
        <w:footnoteRef/>
      </w:r>
      <w:r w:rsidRPr="00AC3922">
        <w:rPr>
          <w:rFonts w:ascii="Arial Narrow" w:hAnsi="Arial Narrow"/>
          <w:sz w:val="24"/>
          <w:szCs w:val="24"/>
        </w:rPr>
        <w:t xml:space="preserve"> </w:t>
      </w:r>
      <w:r w:rsidRPr="00AC3922">
        <w:rPr>
          <w:rFonts w:ascii="Arial Narrow" w:hAnsi="Arial Narrow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</w:t>
      </w:r>
      <w:r w:rsidRPr="006D632F">
        <w:t xml:space="preserve"> </w:t>
      </w:r>
    </w:p>
    <w:p w14:paraId="0667B867" w14:textId="77777777" w:rsidR="007F19D6" w:rsidRPr="00765F98" w:rsidRDefault="00160130" w:rsidP="007F19D6">
      <w:pPr>
        <w:pStyle w:val="Tekstprzypisudolnego"/>
        <w:rPr>
          <w:rFonts w:ascii="Arial Narrow" w:hAnsi="Arial Narrow"/>
          <w:sz w:val="18"/>
        </w:rPr>
      </w:pPr>
      <w:r w:rsidRPr="006D632F">
        <w:rPr>
          <w:rFonts w:ascii="Arial Narrow" w:hAnsi="Arial Narrow"/>
        </w:rPr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3F59" w14:textId="77777777" w:rsidR="00D46C09" w:rsidRDefault="00D46C09" w:rsidP="00D46C0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D3378" w14:textId="77777777" w:rsidR="00F655DF" w:rsidRDefault="00F655DF" w:rsidP="0052443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BBEAA606"/>
    <w:name w:val="WWNum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0000008"/>
    <w:multiLevelType w:val="multilevel"/>
    <w:tmpl w:val="00000008"/>
    <w:name w:val="WW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0000000A"/>
    <w:multiLevelType w:val="multilevel"/>
    <w:tmpl w:val="0000000A"/>
    <w:name w:val="WW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000000B"/>
    <w:multiLevelType w:val="multilevel"/>
    <w:tmpl w:val="33D0417A"/>
    <w:name w:val="WWNum12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righ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A4061FFE"/>
    <w:name w:val="WW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914A6AB6"/>
    <w:name w:val="WW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 w:val="0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E"/>
    <w:multiLevelType w:val="multilevel"/>
    <w:tmpl w:val="FB94EC1C"/>
    <w:name w:val="WW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F"/>
    <w:multiLevelType w:val="multilevel"/>
    <w:tmpl w:val="DCF40F0E"/>
    <w:name w:val="WW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10"/>
    <w:multiLevelType w:val="multilevel"/>
    <w:tmpl w:val="0FB843CC"/>
    <w:name w:val="WW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12"/>
    <w:multiLevelType w:val="multilevel"/>
    <w:tmpl w:val="F04AC6A8"/>
    <w:name w:val="WW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13"/>
    <w:multiLevelType w:val="multilevel"/>
    <w:tmpl w:val="00000013"/>
    <w:name w:val="WW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14"/>
    <w:multiLevelType w:val="multilevel"/>
    <w:tmpl w:val="00000014"/>
    <w:name w:val="WWNum21"/>
    <w:lvl w:ilvl="0">
      <w:start w:val="1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15"/>
    <w:multiLevelType w:val="multilevel"/>
    <w:tmpl w:val="00000015"/>
    <w:name w:val="WW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16"/>
    <w:multiLevelType w:val="multilevel"/>
    <w:tmpl w:val="00000016"/>
    <w:name w:val="WW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7"/>
    <w:multiLevelType w:val="multilevel"/>
    <w:tmpl w:val="00000017"/>
    <w:name w:val="WW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9"/>
    <w:multiLevelType w:val="multilevel"/>
    <w:tmpl w:val="00000019"/>
    <w:name w:val="WW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000001A"/>
    <w:multiLevelType w:val="multilevel"/>
    <w:tmpl w:val="3CF4D174"/>
    <w:name w:val="WWNum27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B"/>
    <w:multiLevelType w:val="multilevel"/>
    <w:tmpl w:val="0000001B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20" w15:restartNumberingAfterBreak="0">
    <w:nsid w:val="0000001C"/>
    <w:multiLevelType w:val="multilevel"/>
    <w:tmpl w:val="0000001C"/>
    <w:name w:val="WWNum29"/>
    <w:lvl w:ilvl="0">
      <w:start w:val="1"/>
      <w:numFmt w:val="decimal"/>
      <w:lvlText w:val="%1)"/>
      <w:lvlJc w:val="left"/>
      <w:pPr>
        <w:tabs>
          <w:tab w:val="num" w:pos="0"/>
        </w:tabs>
        <w:ind w:left="178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2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4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6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8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10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2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49" w:hanging="180"/>
      </w:pPr>
    </w:lvl>
  </w:abstractNum>
  <w:abstractNum w:abstractNumId="21" w15:restartNumberingAfterBreak="0">
    <w:nsid w:val="0000001D"/>
    <w:multiLevelType w:val="multilevel"/>
    <w:tmpl w:val="0000001D"/>
    <w:name w:val="WW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0000001E"/>
    <w:multiLevelType w:val="multilevel"/>
    <w:tmpl w:val="55A87BD6"/>
    <w:name w:val="WW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000001F"/>
    <w:multiLevelType w:val="multilevel"/>
    <w:tmpl w:val="0000001F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0000020"/>
    <w:multiLevelType w:val="multilevel"/>
    <w:tmpl w:val="00000020"/>
    <w:name w:val="WW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0000021"/>
    <w:multiLevelType w:val="multilevel"/>
    <w:tmpl w:val="00000021"/>
    <w:name w:val="WW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0000022"/>
    <w:multiLevelType w:val="multilevel"/>
    <w:tmpl w:val="00000022"/>
    <w:name w:val="WW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7" w15:restartNumberingAfterBreak="0">
    <w:nsid w:val="00000023"/>
    <w:multiLevelType w:val="multilevel"/>
    <w:tmpl w:val="00000023"/>
    <w:name w:val="WW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0000024"/>
    <w:multiLevelType w:val="multilevel"/>
    <w:tmpl w:val="00000024"/>
    <w:name w:val="WWNum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0000025"/>
    <w:multiLevelType w:val="multilevel"/>
    <w:tmpl w:val="00000025"/>
    <w:name w:val="WW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0000027"/>
    <w:multiLevelType w:val="multilevel"/>
    <w:tmpl w:val="D6787B50"/>
    <w:name w:val="WW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0000028"/>
    <w:multiLevelType w:val="multilevel"/>
    <w:tmpl w:val="B1E409F2"/>
    <w:name w:val="WW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9"/>
    <w:multiLevelType w:val="multilevel"/>
    <w:tmpl w:val="DAFA3E6A"/>
    <w:name w:val="WWNum4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B1C53E0"/>
    <w:multiLevelType w:val="multilevel"/>
    <w:tmpl w:val="17E87FF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05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2010" w:hanging="720"/>
      </w:pPr>
      <w:rPr>
        <w:rFonts w:ascii="Arial Narrow" w:eastAsia="Times New Roman" w:hAnsi="Arial Narrow" w:cs="Times New Roman"/>
        <w:b/>
      </w:rPr>
    </w:lvl>
    <w:lvl w:ilvl="3">
      <w:start w:val="1"/>
      <w:numFmt w:val="decimal"/>
      <w:lvlText w:val="%1.%2.%3.%4"/>
      <w:lvlJc w:val="left"/>
      <w:pPr>
        <w:ind w:left="265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3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95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95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00" w:hanging="1440"/>
      </w:pPr>
      <w:rPr>
        <w:rFonts w:hint="default"/>
        <w:b/>
      </w:rPr>
    </w:lvl>
  </w:abstractNum>
  <w:abstractNum w:abstractNumId="34" w15:restartNumberingAfterBreak="0">
    <w:nsid w:val="11DB32C0"/>
    <w:multiLevelType w:val="hybridMultilevel"/>
    <w:tmpl w:val="B3065948"/>
    <w:lvl w:ilvl="0" w:tplc="13866CB8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513E130C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28CEE3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DC08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42B1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E542DD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C10A0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7A62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F0A18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1E363E4"/>
    <w:multiLevelType w:val="multilevel"/>
    <w:tmpl w:val="29BA33A2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43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7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0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44" w:hanging="1440"/>
      </w:pPr>
      <w:rPr>
        <w:rFonts w:hint="default"/>
      </w:rPr>
    </w:lvl>
  </w:abstractNum>
  <w:abstractNum w:abstractNumId="36" w15:restartNumberingAfterBreak="0">
    <w:nsid w:val="124C334A"/>
    <w:multiLevelType w:val="hybridMultilevel"/>
    <w:tmpl w:val="6C103CD4"/>
    <w:lvl w:ilvl="0" w:tplc="1354BC76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719E30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2CCB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F831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2E77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46CA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A802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DEA9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FC09B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C7C06F0"/>
    <w:multiLevelType w:val="hybridMultilevel"/>
    <w:tmpl w:val="0C02FDB0"/>
    <w:lvl w:ilvl="0" w:tplc="62E09B7A">
      <w:start w:val="12"/>
      <w:numFmt w:val="upperRoman"/>
      <w:lvlText w:val="%1."/>
      <w:lvlJc w:val="left"/>
      <w:pPr>
        <w:ind w:left="1020" w:hanging="720"/>
      </w:pPr>
      <w:rPr>
        <w:rFonts w:hint="default"/>
      </w:rPr>
    </w:lvl>
    <w:lvl w:ilvl="1" w:tplc="2EACD9C6" w:tentative="1">
      <w:start w:val="1"/>
      <w:numFmt w:val="lowerLetter"/>
      <w:lvlText w:val="%2."/>
      <w:lvlJc w:val="left"/>
      <w:pPr>
        <w:ind w:left="1380" w:hanging="360"/>
      </w:pPr>
    </w:lvl>
    <w:lvl w:ilvl="2" w:tplc="2D4AF18C" w:tentative="1">
      <w:start w:val="1"/>
      <w:numFmt w:val="lowerRoman"/>
      <w:lvlText w:val="%3."/>
      <w:lvlJc w:val="right"/>
      <w:pPr>
        <w:ind w:left="2100" w:hanging="180"/>
      </w:pPr>
    </w:lvl>
    <w:lvl w:ilvl="3" w:tplc="1F8E012E" w:tentative="1">
      <w:start w:val="1"/>
      <w:numFmt w:val="decimal"/>
      <w:lvlText w:val="%4."/>
      <w:lvlJc w:val="left"/>
      <w:pPr>
        <w:ind w:left="2820" w:hanging="360"/>
      </w:pPr>
    </w:lvl>
    <w:lvl w:ilvl="4" w:tplc="BD20F48A" w:tentative="1">
      <w:start w:val="1"/>
      <w:numFmt w:val="lowerLetter"/>
      <w:lvlText w:val="%5."/>
      <w:lvlJc w:val="left"/>
      <w:pPr>
        <w:ind w:left="3540" w:hanging="360"/>
      </w:pPr>
    </w:lvl>
    <w:lvl w:ilvl="5" w:tplc="FEE6695E" w:tentative="1">
      <w:start w:val="1"/>
      <w:numFmt w:val="lowerRoman"/>
      <w:lvlText w:val="%6."/>
      <w:lvlJc w:val="right"/>
      <w:pPr>
        <w:ind w:left="4260" w:hanging="180"/>
      </w:pPr>
    </w:lvl>
    <w:lvl w:ilvl="6" w:tplc="C382D088" w:tentative="1">
      <w:start w:val="1"/>
      <w:numFmt w:val="decimal"/>
      <w:lvlText w:val="%7."/>
      <w:lvlJc w:val="left"/>
      <w:pPr>
        <w:ind w:left="4980" w:hanging="360"/>
      </w:pPr>
    </w:lvl>
    <w:lvl w:ilvl="7" w:tplc="862A65CE" w:tentative="1">
      <w:start w:val="1"/>
      <w:numFmt w:val="lowerLetter"/>
      <w:lvlText w:val="%8."/>
      <w:lvlJc w:val="left"/>
      <w:pPr>
        <w:ind w:left="5700" w:hanging="360"/>
      </w:pPr>
    </w:lvl>
    <w:lvl w:ilvl="8" w:tplc="24344750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8" w15:restartNumberingAfterBreak="0">
    <w:nsid w:val="23E832DF"/>
    <w:multiLevelType w:val="hybridMultilevel"/>
    <w:tmpl w:val="89C033AC"/>
    <w:lvl w:ilvl="0" w:tplc="00F6473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C9F2C196" w:tentative="1">
      <w:start w:val="1"/>
      <w:numFmt w:val="lowerLetter"/>
      <w:lvlText w:val="%2."/>
      <w:lvlJc w:val="left"/>
      <w:pPr>
        <w:ind w:left="1222" w:hanging="360"/>
      </w:pPr>
    </w:lvl>
    <w:lvl w:ilvl="2" w:tplc="53881B0E" w:tentative="1">
      <w:start w:val="1"/>
      <w:numFmt w:val="lowerRoman"/>
      <w:lvlText w:val="%3."/>
      <w:lvlJc w:val="right"/>
      <w:pPr>
        <w:ind w:left="1942" w:hanging="180"/>
      </w:pPr>
    </w:lvl>
    <w:lvl w:ilvl="3" w:tplc="534AC2D2" w:tentative="1">
      <w:start w:val="1"/>
      <w:numFmt w:val="decimal"/>
      <w:lvlText w:val="%4."/>
      <w:lvlJc w:val="left"/>
      <w:pPr>
        <w:ind w:left="2662" w:hanging="360"/>
      </w:pPr>
    </w:lvl>
    <w:lvl w:ilvl="4" w:tplc="A4FCF0B4" w:tentative="1">
      <w:start w:val="1"/>
      <w:numFmt w:val="lowerLetter"/>
      <w:lvlText w:val="%5."/>
      <w:lvlJc w:val="left"/>
      <w:pPr>
        <w:ind w:left="3382" w:hanging="360"/>
      </w:pPr>
    </w:lvl>
    <w:lvl w:ilvl="5" w:tplc="C5FE56E8" w:tentative="1">
      <w:start w:val="1"/>
      <w:numFmt w:val="lowerRoman"/>
      <w:lvlText w:val="%6."/>
      <w:lvlJc w:val="right"/>
      <w:pPr>
        <w:ind w:left="4102" w:hanging="180"/>
      </w:pPr>
    </w:lvl>
    <w:lvl w:ilvl="6" w:tplc="6360B630" w:tentative="1">
      <w:start w:val="1"/>
      <w:numFmt w:val="decimal"/>
      <w:lvlText w:val="%7."/>
      <w:lvlJc w:val="left"/>
      <w:pPr>
        <w:ind w:left="4822" w:hanging="360"/>
      </w:pPr>
    </w:lvl>
    <w:lvl w:ilvl="7" w:tplc="E396934E" w:tentative="1">
      <w:start w:val="1"/>
      <w:numFmt w:val="lowerLetter"/>
      <w:lvlText w:val="%8."/>
      <w:lvlJc w:val="left"/>
      <w:pPr>
        <w:ind w:left="5542" w:hanging="360"/>
      </w:pPr>
    </w:lvl>
    <w:lvl w:ilvl="8" w:tplc="9CB2DDFC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2B4F343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41" w15:restartNumberingAfterBreak="0">
    <w:nsid w:val="2DD335EA"/>
    <w:multiLevelType w:val="multilevel"/>
    <w:tmpl w:val="25742232"/>
    <w:name w:val="WWNum44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2" w15:restartNumberingAfterBreak="0">
    <w:nsid w:val="30975A8E"/>
    <w:multiLevelType w:val="hybridMultilevel"/>
    <w:tmpl w:val="C700EFD0"/>
    <w:lvl w:ilvl="0" w:tplc="E6CA6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BA8AB96" w:tentative="1">
      <w:start w:val="1"/>
      <w:numFmt w:val="lowerLetter"/>
      <w:lvlText w:val="%2."/>
      <w:lvlJc w:val="left"/>
      <w:pPr>
        <w:ind w:left="1440" w:hanging="360"/>
      </w:pPr>
    </w:lvl>
    <w:lvl w:ilvl="2" w:tplc="238AB734" w:tentative="1">
      <w:start w:val="1"/>
      <w:numFmt w:val="lowerRoman"/>
      <w:lvlText w:val="%3."/>
      <w:lvlJc w:val="right"/>
      <w:pPr>
        <w:ind w:left="2160" w:hanging="180"/>
      </w:pPr>
    </w:lvl>
    <w:lvl w:ilvl="3" w:tplc="E876787E" w:tentative="1">
      <w:start w:val="1"/>
      <w:numFmt w:val="decimal"/>
      <w:lvlText w:val="%4."/>
      <w:lvlJc w:val="left"/>
      <w:pPr>
        <w:ind w:left="2880" w:hanging="360"/>
      </w:pPr>
    </w:lvl>
    <w:lvl w:ilvl="4" w:tplc="0B8A2E64" w:tentative="1">
      <w:start w:val="1"/>
      <w:numFmt w:val="lowerLetter"/>
      <w:lvlText w:val="%5."/>
      <w:lvlJc w:val="left"/>
      <w:pPr>
        <w:ind w:left="3600" w:hanging="360"/>
      </w:pPr>
    </w:lvl>
    <w:lvl w:ilvl="5" w:tplc="00EA4FB6" w:tentative="1">
      <w:start w:val="1"/>
      <w:numFmt w:val="lowerRoman"/>
      <w:lvlText w:val="%6."/>
      <w:lvlJc w:val="right"/>
      <w:pPr>
        <w:ind w:left="4320" w:hanging="180"/>
      </w:pPr>
    </w:lvl>
    <w:lvl w:ilvl="6" w:tplc="4DE817F4" w:tentative="1">
      <w:start w:val="1"/>
      <w:numFmt w:val="decimal"/>
      <w:lvlText w:val="%7."/>
      <w:lvlJc w:val="left"/>
      <w:pPr>
        <w:ind w:left="5040" w:hanging="360"/>
      </w:pPr>
    </w:lvl>
    <w:lvl w:ilvl="7" w:tplc="2B5E341C" w:tentative="1">
      <w:start w:val="1"/>
      <w:numFmt w:val="lowerLetter"/>
      <w:lvlText w:val="%8."/>
      <w:lvlJc w:val="left"/>
      <w:pPr>
        <w:ind w:left="5760" w:hanging="360"/>
      </w:pPr>
    </w:lvl>
    <w:lvl w:ilvl="8" w:tplc="67E642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333590A"/>
    <w:multiLevelType w:val="hybridMultilevel"/>
    <w:tmpl w:val="044E6B6A"/>
    <w:lvl w:ilvl="0" w:tplc="AB1A8952">
      <w:start w:val="1"/>
      <w:numFmt w:val="ordinal"/>
      <w:lvlText w:val="10.%1"/>
      <w:lvlJc w:val="left"/>
      <w:pPr>
        <w:ind w:left="1080" w:hanging="360"/>
      </w:pPr>
      <w:rPr>
        <w:rFonts w:hint="default"/>
        <w:b/>
        <w:i w:val="0"/>
      </w:rPr>
    </w:lvl>
    <w:lvl w:ilvl="1" w:tplc="8EC0F104">
      <w:start w:val="1"/>
      <w:numFmt w:val="lowerLetter"/>
      <w:lvlText w:val="%2."/>
      <w:lvlJc w:val="left"/>
      <w:pPr>
        <w:ind w:left="1440" w:hanging="360"/>
      </w:pPr>
    </w:lvl>
    <w:lvl w:ilvl="2" w:tplc="AC2201FA">
      <w:start w:val="1"/>
      <w:numFmt w:val="lowerRoman"/>
      <w:lvlText w:val="%3."/>
      <w:lvlJc w:val="right"/>
      <w:pPr>
        <w:ind w:left="2160" w:hanging="180"/>
      </w:pPr>
    </w:lvl>
    <w:lvl w:ilvl="3" w:tplc="1D244CFA">
      <w:start w:val="1"/>
      <w:numFmt w:val="decimal"/>
      <w:lvlText w:val="%4."/>
      <w:lvlJc w:val="left"/>
      <w:pPr>
        <w:ind w:left="2880" w:hanging="360"/>
      </w:pPr>
    </w:lvl>
    <w:lvl w:ilvl="4" w:tplc="656E928A" w:tentative="1">
      <w:start w:val="1"/>
      <w:numFmt w:val="lowerLetter"/>
      <w:lvlText w:val="%5."/>
      <w:lvlJc w:val="left"/>
      <w:pPr>
        <w:ind w:left="3600" w:hanging="360"/>
      </w:pPr>
    </w:lvl>
    <w:lvl w:ilvl="5" w:tplc="40BCC49A" w:tentative="1">
      <w:start w:val="1"/>
      <w:numFmt w:val="lowerRoman"/>
      <w:lvlText w:val="%6."/>
      <w:lvlJc w:val="right"/>
      <w:pPr>
        <w:ind w:left="4320" w:hanging="180"/>
      </w:pPr>
    </w:lvl>
    <w:lvl w:ilvl="6" w:tplc="DF7C38A8" w:tentative="1">
      <w:start w:val="1"/>
      <w:numFmt w:val="decimal"/>
      <w:lvlText w:val="%7."/>
      <w:lvlJc w:val="left"/>
      <w:pPr>
        <w:ind w:left="5040" w:hanging="360"/>
      </w:pPr>
    </w:lvl>
    <w:lvl w:ilvl="7" w:tplc="0FC66F22" w:tentative="1">
      <w:start w:val="1"/>
      <w:numFmt w:val="lowerLetter"/>
      <w:lvlText w:val="%8."/>
      <w:lvlJc w:val="left"/>
      <w:pPr>
        <w:ind w:left="5760" w:hanging="360"/>
      </w:pPr>
    </w:lvl>
    <w:lvl w:ilvl="8" w:tplc="CEE4B6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D437023"/>
    <w:multiLevelType w:val="hybridMultilevel"/>
    <w:tmpl w:val="751411CA"/>
    <w:lvl w:ilvl="0" w:tplc="2600135E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78C23CF8" w:tentative="1">
      <w:start w:val="1"/>
      <w:numFmt w:val="lowerLetter"/>
      <w:lvlText w:val="%2."/>
      <w:lvlJc w:val="left"/>
      <w:pPr>
        <w:ind w:left="1440" w:hanging="360"/>
      </w:pPr>
    </w:lvl>
    <w:lvl w:ilvl="2" w:tplc="6420B464" w:tentative="1">
      <w:start w:val="1"/>
      <w:numFmt w:val="lowerRoman"/>
      <w:lvlText w:val="%3."/>
      <w:lvlJc w:val="right"/>
      <w:pPr>
        <w:ind w:left="2160" w:hanging="180"/>
      </w:pPr>
    </w:lvl>
    <w:lvl w:ilvl="3" w:tplc="F3140D9E" w:tentative="1">
      <w:start w:val="1"/>
      <w:numFmt w:val="decimal"/>
      <w:lvlText w:val="%4."/>
      <w:lvlJc w:val="left"/>
      <w:pPr>
        <w:ind w:left="2880" w:hanging="360"/>
      </w:pPr>
    </w:lvl>
    <w:lvl w:ilvl="4" w:tplc="CDBC6588" w:tentative="1">
      <w:start w:val="1"/>
      <w:numFmt w:val="lowerLetter"/>
      <w:lvlText w:val="%5."/>
      <w:lvlJc w:val="left"/>
      <w:pPr>
        <w:ind w:left="3600" w:hanging="360"/>
      </w:pPr>
    </w:lvl>
    <w:lvl w:ilvl="5" w:tplc="84925CBA" w:tentative="1">
      <w:start w:val="1"/>
      <w:numFmt w:val="lowerRoman"/>
      <w:lvlText w:val="%6."/>
      <w:lvlJc w:val="right"/>
      <w:pPr>
        <w:ind w:left="4320" w:hanging="180"/>
      </w:pPr>
    </w:lvl>
    <w:lvl w:ilvl="6" w:tplc="ADD2CE64" w:tentative="1">
      <w:start w:val="1"/>
      <w:numFmt w:val="decimal"/>
      <w:lvlText w:val="%7."/>
      <w:lvlJc w:val="left"/>
      <w:pPr>
        <w:ind w:left="5040" w:hanging="360"/>
      </w:pPr>
    </w:lvl>
    <w:lvl w:ilvl="7" w:tplc="751065B0" w:tentative="1">
      <w:start w:val="1"/>
      <w:numFmt w:val="lowerLetter"/>
      <w:lvlText w:val="%8."/>
      <w:lvlJc w:val="left"/>
      <w:pPr>
        <w:ind w:left="5760" w:hanging="360"/>
      </w:pPr>
    </w:lvl>
    <w:lvl w:ilvl="8" w:tplc="8168F7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131993"/>
    <w:multiLevelType w:val="multilevel"/>
    <w:tmpl w:val="ABB0F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F3C2315"/>
    <w:multiLevelType w:val="hybridMultilevel"/>
    <w:tmpl w:val="40FA15DC"/>
    <w:lvl w:ilvl="0" w:tplc="042097EC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D5B4D306" w:tentative="1">
      <w:start w:val="1"/>
      <w:numFmt w:val="lowerLetter"/>
      <w:lvlText w:val="%2."/>
      <w:lvlJc w:val="left"/>
      <w:pPr>
        <w:ind w:left="2073" w:hanging="360"/>
      </w:pPr>
    </w:lvl>
    <w:lvl w:ilvl="2" w:tplc="0862D5F8" w:tentative="1">
      <w:start w:val="1"/>
      <w:numFmt w:val="lowerRoman"/>
      <w:lvlText w:val="%3."/>
      <w:lvlJc w:val="right"/>
      <w:pPr>
        <w:ind w:left="2793" w:hanging="180"/>
      </w:pPr>
    </w:lvl>
    <w:lvl w:ilvl="3" w:tplc="342282F0" w:tentative="1">
      <w:start w:val="1"/>
      <w:numFmt w:val="decimal"/>
      <w:lvlText w:val="%4."/>
      <w:lvlJc w:val="left"/>
      <w:pPr>
        <w:ind w:left="3513" w:hanging="360"/>
      </w:pPr>
    </w:lvl>
    <w:lvl w:ilvl="4" w:tplc="C4126EDE" w:tentative="1">
      <w:start w:val="1"/>
      <w:numFmt w:val="lowerLetter"/>
      <w:lvlText w:val="%5."/>
      <w:lvlJc w:val="left"/>
      <w:pPr>
        <w:ind w:left="4233" w:hanging="360"/>
      </w:pPr>
    </w:lvl>
    <w:lvl w:ilvl="5" w:tplc="CE2A9D38" w:tentative="1">
      <w:start w:val="1"/>
      <w:numFmt w:val="lowerRoman"/>
      <w:lvlText w:val="%6."/>
      <w:lvlJc w:val="right"/>
      <w:pPr>
        <w:ind w:left="4953" w:hanging="180"/>
      </w:pPr>
    </w:lvl>
    <w:lvl w:ilvl="6" w:tplc="11F082BA" w:tentative="1">
      <w:start w:val="1"/>
      <w:numFmt w:val="decimal"/>
      <w:lvlText w:val="%7."/>
      <w:lvlJc w:val="left"/>
      <w:pPr>
        <w:ind w:left="5673" w:hanging="360"/>
      </w:pPr>
    </w:lvl>
    <w:lvl w:ilvl="7" w:tplc="8F10FD00" w:tentative="1">
      <w:start w:val="1"/>
      <w:numFmt w:val="lowerLetter"/>
      <w:lvlText w:val="%8."/>
      <w:lvlJc w:val="left"/>
      <w:pPr>
        <w:ind w:left="6393" w:hanging="360"/>
      </w:pPr>
    </w:lvl>
    <w:lvl w:ilvl="8" w:tplc="6E88B9B2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7" w15:restartNumberingAfterBreak="0">
    <w:nsid w:val="415D3F8E"/>
    <w:multiLevelType w:val="multilevel"/>
    <w:tmpl w:val="AAA87BF8"/>
    <w:lvl w:ilvl="0">
      <w:start w:val="4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sz w:val="22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ascii="Arial Narrow" w:hAnsi="Arial Narrow" w:hint="default"/>
        <w:b/>
        <w:sz w:val="22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ascii="Arial Narrow" w:hAnsi="Arial Narrow" w:hint="default"/>
        <w:sz w:val="22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ascii="Arial Narrow" w:hAnsi="Arial Narrow" w:hint="default"/>
        <w:sz w:val="22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ascii="Arial Narrow" w:hAnsi="Arial Narrow" w:hint="default"/>
        <w:sz w:val="22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ascii="Arial Narrow" w:hAnsi="Arial Narrow" w:hint="default"/>
        <w:sz w:val="22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ascii="Arial Narrow" w:hAnsi="Arial Narrow" w:hint="default"/>
        <w:sz w:val="22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ascii="Arial Narrow" w:hAnsi="Arial Narrow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ascii="Arial Narrow" w:hAnsi="Arial Narrow" w:hint="default"/>
        <w:sz w:val="22"/>
      </w:rPr>
    </w:lvl>
  </w:abstractNum>
  <w:abstractNum w:abstractNumId="48" w15:restartNumberingAfterBreak="0">
    <w:nsid w:val="47D32171"/>
    <w:multiLevelType w:val="hybridMultilevel"/>
    <w:tmpl w:val="1D5E2536"/>
    <w:lvl w:ilvl="0" w:tplc="CC7425F4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Arial Narrow" w:hAnsi="Arial Narrow" w:hint="default"/>
        <w:b/>
        <w:sz w:val="22"/>
      </w:rPr>
    </w:lvl>
    <w:lvl w:ilvl="1" w:tplc="8BCEDF7E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2" w:tplc="8A624B1C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F1586AAA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75D26C9C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FD262800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D9542658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5CFECFC8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E33C0554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9" w15:restartNumberingAfterBreak="0">
    <w:nsid w:val="4DD47FB8"/>
    <w:multiLevelType w:val="hybridMultilevel"/>
    <w:tmpl w:val="9248562A"/>
    <w:lvl w:ilvl="0" w:tplc="522E215C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2158B536" w:tentative="1">
      <w:start w:val="1"/>
      <w:numFmt w:val="lowerLetter"/>
      <w:lvlText w:val="%2."/>
      <w:lvlJc w:val="left"/>
      <w:pPr>
        <w:ind w:left="1440" w:hanging="360"/>
      </w:pPr>
    </w:lvl>
    <w:lvl w:ilvl="2" w:tplc="83A27CE6" w:tentative="1">
      <w:start w:val="1"/>
      <w:numFmt w:val="lowerRoman"/>
      <w:lvlText w:val="%3."/>
      <w:lvlJc w:val="right"/>
      <w:pPr>
        <w:ind w:left="2160" w:hanging="180"/>
      </w:pPr>
    </w:lvl>
    <w:lvl w:ilvl="3" w:tplc="FB684E66" w:tentative="1">
      <w:start w:val="1"/>
      <w:numFmt w:val="decimal"/>
      <w:lvlText w:val="%4."/>
      <w:lvlJc w:val="left"/>
      <w:pPr>
        <w:ind w:left="2880" w:hanging="360"/>
      </w:pPr>
    </w:lvl>
    <w:lvl w:ilvl="4" w:tplc="05AE4AC4" w:tentative="1">
      <w:start w:val="1"/>
      <w:numFmt w:val="lowerLetter"/>
      <w:lvlText w:val="%5."/>
      <w:lvlJc w:val="left"/>
      <w:pPr>
        <w:ind w:left="3600" w:hanging="360"/>
      </w:pPr>
    </w:lvl>
    <w:lvl w:ilvl="5" w:tplc="B9BAC6FE" w:tentative="1">
      <w:start w:val="1"/>
      <w:numFmt w:val="lowerRoman"/>
      <w:lvlText w:val="%6."/>
      <w:lvlJc w:val="right"/>
      <w:pPr>
        <w:ind w:left="4320" w:hanging="180"/>
      </w:pPr>
    </w:lvl>
    <w:lvl w:ilvl="6" w:tplc="BA26E0B4" w:tentative="1">
      <w:start w:val="1"/>
      <w:numFmt w:val="decimal"/>
      <w:lvlText w:val="%7."/>
      <w:lvlJc w:val="left"/>
      <w:pPr>
        <w:ind w:left="5040" w:hanging="360"/>
      </w:pPr>
    </w:lvl>
    <w:lvl w:ilvl="7" w:tplc="EC20149E" w:tentative="1">
      <w:start w:val="1"/>
      <w:numFmt w:val="lowerLetter"/>
      <w:lvlText w:val="%8."/>
      <w:lvlJc w:val="left"/>
      <w:pPr>
        <w:ind w:left="5760" w:hanging="360"/>
      </w:pPr>
    </w:lvl>
    <w:lvl w:ilvl="8" w:tplc="46B4BB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A715FA2"/>
    <w:multiLevelType w:val="hybridMultilevel"/>
    <w:tmpl w:val="06B47788"/>
    <w:lvl w:ilvl="0" w:tplc="775219A0">
      <w:start w:val="1"/>
      <w:numFmt w:val="bullet"/>
      <w:lvlText w:val="–"/>
      <w:lvlJc w:val="left"/>
      <w:pPr>
        <w:ind w:left="1571" w:hanging="360"/>
      </w:pPr>
      <w:rPr>
        <w:rFonts w:ascii="Arial Narrow" w:hAnsi="Arial Narrow" w:hint="default"/>
      </w:rPr>
    </w:lvl>
    <w:lvl w:ilvl="1" w:tplc="5ABA2E14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414A2054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8AD46C80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D2B4EE46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83E2FA02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C4685EDC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88A83E7E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CCD81130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1" w15:restartNumberingAfterBreak="0">
    <w:nsid w:val="69D73BE3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52" w15:restartNumberingAfterBreak="0">
    <w:nsid w:val="6B072AAD"/>
    <w:multiLevelType w:val="hybridMultilevel"/>
    <w:tmpl w:val="EF08C57A"/>
    <w:lvl w:ilvl="0" w:tplc="E0C6CA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62DD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C0FD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CEDB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A876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C4B9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5424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FE9F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6CEC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DC73BC7"/>
    <w:multiLevelType w:val="multilevel"/>
    <w:tmpl w:val="9E747070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83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7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4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64" w:hanging="1440"/>
      </w:pPr>
      <w:rPr>
        <w:rFonts w:hint="default"/>
      </w:rPr>
    </w:lvl>
  </w:abstractNum>
  <w:abstractNum w:abstractNumId="54" w15:restartNumberingAfterBreak="0">
    <w:nsid w:val="71FC1910"/>
    <w:multiLevelType w:val="hybridMultilevel"/>
    <w:tmpl w:val="DA521B96"/>
    <w:lvl w:ilvl="0" w:tplc="66A64F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4476D592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C13E1DF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8ACC5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926239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3BAFA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FB2E7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9A01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7E37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4E13DF2"/>
    <w:multiLevelType w:val="hybridMultilevel"/>
    <w:tmpl w:val="48A65C14"/>
    <w:lvl w:ilvl="0" w:tplc="153E2DF2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EC60E68E" w:tentative="1">
      <w:start w:val="1"/>
      <w:numFmt w:val="lowerLetter"/>
      <w:lvlText w:val="%2."/>
      <w:lvlJc w:val="left"/>
      <w:pPr>
        <w:ind w:left="1800" w:hanging="360"/>
      </w:pPr>
    </w:lvl>
    <w:lvl w:ilvl="2" w:tplc="628AC814" w:tentative="1">
      <w:start w:val="1"/>
      <w:numFmt w:val="lowerRoman"/>
      <w:lvlText w:val="%3."/>
      <w:lvlJc w:val="right"/>
      <w:pPr>
        <w:ind w:left="2520" w:hanging="180"/>
      </w:pPr>
    </w:lvl>
    <w:lvl w:ilvl="3" w:tplc="2ED657C8" w:tentative="1">
      <w:start w:val="1"/>
      <w:numFmt w:val="decimal"/>
      <w:lvlText w:val="%4."/>
      <w:lvlJc w:val="left"/>
      <w:pPr>
        <w:ind w:left="3240" w:hanging="360"/>
      </w:pPr>
    </w:lvl>
    <w:lvl w:ilvl="4" w:tplc="1932E94E" w:tentative="1">
      <w:start w:val="1"/>
      <w:numFmt w:val="lowerLetter"/>
      <w:lvlText w:val="%5."/>
      <w:lvlJc w:val="left"/>
      <w:pPr>
        <w:ind w:left="3960" w:hanging="360"/>
      </w:pPr>
    </w:lvl>
    <w:lvl w:ilvl="5" w:tplc="191C8668" w:tentative="1">
      <w:start w:val="1"/>
      <w:numFmt w:val="lowerRoman"/>
      <w:lvlText w:val="%6."/>
      <w:lvlJc w:val="right"/>
      <w:pPr>
        <w:ind w:left="4680" w:hanging="180"/>
      </w:pPr>
    </w:lvl>
    <w:lvl w:ilvl="6" w:tplc="B9DA61E2" w:tentative="1">
      <w:start w:val="1"/>
      <w:numFmt w:val="decimal"/>
      <w:lvlText w:val="%7."/>
      <w:lvlJc w:val="left"/>
      <w:pPr>
        <w:ind w:left="5400" w:hanging="360"/>
      </w:pPr>
    </w:lvl>
    <w:lvl w:ilvl="7" w:tplc="7E4CA06E" w:tentative="1">
      <w:start w:val="1"/>
      <w:numFmt w:val="lowerLetter"/>
      <w:lvlText w:val="%8."/>
      <w:lvlJc w:val="left"/>
      <w:pPr>
        <w:ind w:left="6120" w:hanging="360"/>
      </w:pPr>
    </w:lvl>
    <w:lvl w:ilvl="8" w:tplc="4BCE8BD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756879B8"/>
    <w:multiLevelType w:val="hybridMultilevel"/>
    <w:tmpl w:val="EBC20C0E"/>
    <w:lvl w:ilvl="0" w:tplc="92D213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CAEE50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DFCE9F4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  <w:b/>
        <w:color w:val="auto"/>
        <w:sz w:val="22"/>
        <w:szCs w:val="22"/>
      </w:rPr>
    </w:lvl>
    <w:lvl w:ilvl="3" w:tplc="F230BE0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color w:val="auto"/>
      </w:rPr>
    </w:lvl>
    <w:lvl w:ilvl="4" w:tplc="8496D26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030AD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06449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3C35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4BE16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A5740C9"/>
    <w:multiLevelType w:val="multilevel"/>
    <w:tmpl w:val="29F636E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8" w15:restartNumberingAfterBreak="0">
    <w:nsid w:val="7AFE229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2"/>
  </w:num>
  <w:num w:numId="12">
    <w:abstractNumId w:val="18"/>
  </w:num>
  <w:num w:numId="13">
    <w:abstractNumId w:val="19"/>
  </w:num>
  <w:num w:numId="14">
    <w:abstractNumId w:val="20"/>
  </w:num>
  <w:num w:numId="15">
    <w:abstractNumId w:val="22"/>
  </w:num>
  <w:num w:numId="16">
    <w:abstractNumId w:val="24"/>
  </w:num>
  <w:num w:numId="17">
    <w:abstractNumId w:val="25"/>
  </w:num>
  <w:num w:numId="18">
    <w:abstractNumId w:val="26"/>
  </w:num>
  <w:num w:numId="19">
    <w:abstractNumId w:val="28"/>
  </w:num>
  <w:num w:numId="20">
    <w:abstractNumId w:val="29"/>
  </w:num>
  <w:num w:numId="21">
    <w:abstractNumId w:val="30"/>
  </w:num>
  <w:num w:numId="22">
    <w:abstractNumId w:val="31"/>
  </w:num>
  <w:num w:numId="23">
    <w:abstractNumId w:val="32"/>
  </w:num>
  <w:num w:numId="24">
    <w:abstractNumId w:val="45"/>
  </w:num>
  <w:num w:numId="25">
    <w:abstractNumId w:val="49"/>
  </w:num>
  <w:num w:numId="26">
    <w:abstractNumId w:val="54"/>
  </w:num>
  <w:num w:numId="27">
    <w:abstractNumId w:val="34"/>
  </w:num>
  <w:num w:numId="28">
    <w:abstractNumId w:val="47"/>
  </w:num>
  <w:num w:numId="29">
    <w:abstractNumId w:val="56"/>
  </w:num>
  <w:num w:numId="30">
    <w:abstractNumId w:val="35"/>
  </w:num>
  <w:num w:numId="31">
    <w:abstractNumId w:val="53"/>
  </w:num>
  <w:num w:numId="32">
    <w:abstractNumId w:val="51"/>
  </w:num>
  <w:num w:numId="33">
    <w:abstractNumId w:val="40"/>
  </w:num>
  <w:num w:numId="34">
    <w:abstractNumId w:val="58"/>
  </w:num>
  <w:num w:numId="35">
    <w:abstractNumId w:val="36"/>
  </w:num>
  <w:num w:numId="36">
    <w:abstractNumId w:val="52"/>
  </w:num>
  <w:num w:numId="37">
    <w:abstractNumId w:val="43"/>
  </w:num>
  <w:num w:numId="38">
    <w:abstractNumId w:val="33"/>
  </w:num>
  <w:num w:numId="39">
    <w:abstractNumId w:val="55"/>
  </w:num>
  <w:num w:numId="40">
    <w:abstractNumId w:val="57"/>
  </w:num>
  <w:num w:numId="41">
    <w:abstractNumId w:val="48"/>
  </w:num>
  <w:num w:numId="42">
    <w:abstractNumId w:val="46"/>
  </w:num>
  <w:num w:numId="43">
    <w:abstractNumId w:val="41"/>
  </w:num>
  <w:num w:numId="44">
    <w:abstractNumId w:val="37"/>
  </w:num>
  <w:num w:numId="45">
    <w:abstractNumId w:val="38"/>
  </w:num>
  <w:num w:numId="46">
    <w:abstractNumId w:val="50"/>
  </w:num>
  <w:num w:numId="47">
    <w:abstractNumId w:val="44"/>
  </w:num>
  <w:num w:numId="48">
    <w:abstractNumId w:val="39"/>
  </w:num>
  <w:num w:numId="49">
    <w:abstractNumId w:val="4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6F6"/>
    <w:rsid w:val="00023D3A"/>
    <w:rsid w:val="00026530"/>
    <w:rsid w:val="00033043"/>
    <w:rsid w:val="000537CE"/>
    <w:rsid w:val="00061C9C"/>
    <w:rsid w:val="00087631"/>
    <w:rsid w:val="00093D93"/>
    <w:rsid w:val="00095179"/>
    <w:rsid w:val="000A3502"/>
    <w:rsid w:val="000A6DCA"/>
    <w:rsid w:val="000B359D"/>
    <w:rsid w:val="000B5266"/>
    <w:rsid w:val="000B7885"/>
    <w:rsid w:val="00102C20"/>
    <w:rsid w:val="00113C8B"/>
    <w:rsid w:val="00122DFA"/>
    <w:rsid w:val="00152AC7"/>
    <w:rsid w:val="00153904"/>
    <w:rsid w:val="0015580D"/>
    <w:rsid w:val="00160130"/>
    <w:rsid w:val="0016343D"/>
    <w:rsid w:val="001751FB"/>
    <w:rsid w:val="0017646B"/>
    <w:rsid w:val="001A7AF8"/>
    <w:rsid w:val="001B1711"/>
    <w:rsid w:val="001C7A79"/>
    <w:rsid w:val="001E67BE"/>
    <w:rsid w:val="001F0E12"/>
    <w:rsid w:val="00200F54"/>
    <w:rsid w:val="00226BD9"/>
    <w:rsid w:val="0025742B"/>
    <w:rsid w:val="00262D44"/>
    <w:rsid w:val="002862D5"/>
    <w:rsid w:val="00297D32"/>
    <w:rsid w:val="002A4646"/>
    <w:rsid w:val="002C571A"/>
    <w:rsid w:val="002D34F2"/>
    <w:rsid w:val="002E01F1"/>
    <w:rsid w:val="002E3A24"/>
    <w:rsid w:val="002E574B"/>
    <w:rsid w:val="002E765E"/>
    <w:rsid w:val="002F02F8"/>
    <w:rsid w:val="002F1E30"/>
    <w:rsid w:val="00301109"/>
    <w:rsid w:val="003155BD"/>
    <w:rsid w:val="003226ED"/>
    <w:rsid w:val="00331F57"/>
    <w:rsid w:val="0034047F"/>
    <w:rsid w:val="003417B6"/>
    <w:rsid w:val="003609A5"/>
    <w:rsid w:val="0036133D"/>
    <w:rsid w:val="00364D31"/>
    <w:rsid w:val="0037210F"/>
    <w:rsid w:val="003745CC"/>
    <w:rsid w:val="003752A0"/>
    <w:rsid w:val="00383482"/>
    <w:rsid w:val="003A2F7C"/>
    <w:rsid w:val="003A7026"/>
    <w:rsid w:val="003B130C"/>
    <w:rsid w:val="003C703C"/>
    <w:rsid w:val="003C7753"/>
    <w:rsid w:val="003F03F1"/>
    <w:rsid w:val="003F6461"/>
    <w:rsid w:val="004078FB"/>
    <w:rsid w:val="00420686"/>
    <w:rsid w:val="00421DEE"/>
    <w:rsid w:val="004222E6"/>
    <w:rsid w:val="00430945"/>
    <w:rsid w:val="00433539"/>
    <w:rsid w:val="004428AA"/>
    <w:rsid w:val="004570FA"/>
    <w:rsid w:val="004673D2"/>
    <w:rsid w:val="00471E15"/>
    <w:rsid w:val="00480712"/>
    <w:rsid w:val="00481D2F"/>
    <w:rsid w:val="00482F9F"/>
    <w:rsid w:val="00485316"/>
    <w:rsid w:val="004B19D1"/>
    <w:rsid w:val="004B3135"/>
    <w:rsid w:val="004C7356"/>
    <w:rsid w:val="004F5100"/>
    <w:rsid w:val="00511419"/>
    <w:rsid w:val="00513F03"/>
    <w:rsid w:val="00524439"/>
    <w:rsid w:val="00537C7D"/>
    <w:rsid w:val="005551EF"/>
    <w:rsid w:val="00566162"/>
    <w:rsid w:val="00570196"/>
    <w:rsid w:val="0058462D"/>
    <w:rsid w:val="00597B5D"/>
    <w:rsid w:val="005A37C9"/>
    <w:rsid w:val="005A511B"/>
    <w:rsid w:val="005B0C53"/>
    <w:rsid w:val="005B6D2F"/>
    <w:rsid w:val="005D5D79"/>
    <w:rsid w:val="005E4F12"/>
    <w:rsid w:val="005F3FA7"/>
    <w:rsid w:val="005F750B"/>
    <w:rsid w:val="006038D2"/>
    <w:rsid w:val="00605477"/>
    <w:rsid w:val="00611E6D"/>
    <w:rsid w:val="00621A1E"/>
    <w:rsid w:val="00626751"/>
    <w:rsid w:val="00633381"/>
    <w:rsid w:val="006343CF"/>
    <w:rsid w:val="006345E2"/>
    <w:rsid w:val="00652200"/>
    <w:rsid w:val="0065395A"/>
    <w:rsid w:val="006567DD"/>
    <w:rsid w:val="00665435"/>
    <w:rsid w:val="006705AD"/>
    <w:rsid w:val="006742A3"/>
    <w:rsid w:val="0067551B"/>
    <w:rsid w:val="006900E5"/>
    <w:rsid w:val="006978AB"/>
    <w:rsid w:val="00697CF8"/>
    <w:rsid w:val="006A1F41"/>
    <w:rsid w:val="006C29D2"/>
    <w:rsid w:val="006C48B7"/>
    <w:rsid w:val="006C49DC"/>
    <w:rsid w:val="006D558B"/>
    <w:rsid w:val="006D632F"/>
    <w:rsid w:val="006E4BA8"/>
    <w:rsid w:val="006E63C7"/>
    <w:rsid w:val="006E79E5"/>
    <w:rsid w:val="006F1270"/>
    <w:rsid w:val="00716E88"/>
    <w:rsid w:val="00726992"/>
    <w:rsid w:val="00726F40"/>
    <w:rsid w:val="0073472D"/>
    <w:rsid w:val="00736C9F"/>
    <w:rsid w:val="00737907"/>
    <w:rsid w:val="0075158F"/>
    <w:rsid w:val="00753987"/>
    <w:rsid w:val="00760D96"/>
    <w:rsid w:val="00761156"/>
    <w:rsid w:val="0076150E"/>
    <w:rsid w:val="00765F98"/>
    <w:rsid w:val="00787877"/>
    <w:rsid w:val="007956E1"/>
    <w:rsid w:val="007A4CD6"/>
    <w:rsid w:val="007A509D"/>
    <w:rsid w:val="007B5EF8"/>
    <w:rsid w:val="007C0A14"/>
    <w:rsid w:val="007C336E"/>
    <w:rsid w:val="007C65C3"/>
    <w:rsid w:val="007C70B5"/>
    <w:rsid w:val="007D7805"/>
    <w:rsid w:val="007F19D6"/>
    <w:rsid w:val="0080629E"/>
    <w:rsid w:val="00807E94"/>
    <w:rsid w:val="008244D0"/>
    <w:rsid w:val="008360CF"/>
    <w:rsid w:val="0083754F"/>
    <w:rsid w:val="00840A34"/>
    <w:rsid w:val="008622A4"/>
    <w:rsid w:val="00865D5B"/>
    <w:rsid w:val="008746CA"/>
    <w:rsid w:val="00874775"/>
    <w:rsid w:val="008809B1"/>
    <w:rsid w:val="0088288C"/>
    <w:rsid w:val="00886DDA"/>
    <w:rsid w:val="00897B04"/>
    <w:rsid w:val="008A40DD"/>
    <w:rsid w:val="008B1662"/>
    <w:rsid w:val="008C3810"/>
    <w:rsid w:val="008C6282"/>
    <w:rsid w:val="008D08B2"/>
    <w:rsid w:val="008D3644"/>
    <w:rsid w:val="008D3AE1"/>
    <w:rsid w:val="008D4420"/>
    <w:rsid w:val="008D55DB"/>
    <w:rsid w:val="008F07DF"/>
    <w:rsid w:val="008F4BF0"/>
    <w:rsid w:val="008F6DC3"/>
    <w:rsid w:val="008F75F9"/>
    <w:rsid w:val="00901D10"/>
    <w:rsid w:val="00925DDF"/>
    <w:rsid w:val="00937DAB"/>
    <w:rsid w:val="0095409A"/>
    <w:rsid w:val="00961C25"/>
    <w:rsid w:val="00962227"/>
    <w:rsid w:val="00964C7A"/>
    <w:rsid w:val="00982FD5"/>
    <w:rsid w:val="009A56C2"/>
    <w:rsid w:val="009B4D98"/>
    <w:rsid w:val="009B7581"/>
    <w:rsid w:val="009E6DFD"/>
    <w:rsid w:val="009F54FF"/>
    <w:rsid w:val="00A0344B"/>
    <w:rsid w:val="00A06805"/>
    <w:rsid w:val="00A07612"/>
    <w:rsid w:val="00A106F6"/>
    <w:rsid w:val="00A12137"/>
    <w:rsid w:val="00A17A66"/>
    <w:rsid w:val="00A23EFA"/>
    <w:rsid w:val="00A61B49"/>
    <w:rsid w:val="00A620FF"/>
    <w:rsid w:val="00A73C31"/>
    <w:rsid w:val="00A9016A"/>
    <w:rsid w:val="00A9435B"/>
    <w:rsid w:val="00AA0B9B"/>
    <w:rsid w:val="00AA0D89"/>
    <w:rsid w:val="00AB1F9C"/>
    <w:rsid w:val="00AC3922"/>
    <w:rsid w:val="00AC5CD6"/>
    <w:rsid w:val="00AC67AA"/>
    <w:rsid w:val="00B022D7"/>
    <w:rsid w:val="00B13A41"/>
    <w:rsid w:val="00B22066"/>
    <w:rsid w:val="00B5630B"/>
    <w:rsid w:val="00B569EA"/>
    <w:rsid w:val="00B72333"/>
    <w:rsid w:val="00B725C2"/>
    <w:rsid w:val="00B7571C"/>
    <w:rsid w:val="00B774EE"/>
    <w:rsid w:val="00B81946"/>
    <w:rsid w:val="00B82E66"/>
    <w:rsid w:val="00B973B7"/>
    <w:rsid w:val="00BA190A"/>
    <w:rsid w:val="00BD39DD"/>
    <w:rsid w:val="00BD54E2"/>
    <w:rsid w:val="00BE2995"/>
    <w:rsid w:val="00BF4A5D"/>
    <w:rsid w:val="00C02FD4"/>
    <w:rsid w:val="00C119AA"/>
    <w:rsid w:val="00C16499"/>
    <w:rsid w:val="00C17690"/>
    <w:rsid w:val="00C35C51"/>
    <w:rsid w:val="00C40437"/>
    <w:rsid w:val="00C449B9"/>
    <w:rsid w:val="00C44AEC"/>
    <w:rsid w:val="00C47E89"/>
    <w:rsid w:val="00C50CFA"/>
    <w:rsid w:val="00C5511E"/>
    <w:rsid w:val="00C63998"/>
    <w:rsid w:val="00C82A6A"/>
    <w:rsid w:val="00C93696"/>
    <w:rsid w:val="00C96037"/>
    <w:rsid w:val="00CA7301"/>
    <w:rsid w:val="00CA76A7"/>
    <w:rsid w:val="00CB1845"/>
    <w:rsid w:val="00CC2BA5"/>
    <w:rsid w:val="00CD370C"/>
    <w:rsid w:val="00CE1C1F"/>
    <w:rsid w:val="00CE22BA"/>
    <w:rsid w:val="00CE5802"/>
    <w:rsid w:val="00CF6C82"/>
    <w:rsid w:val="00D04AFD"/>
    <w:rsid w:val="00D3048A"/>
    <w:rsid w:val="00D37EC6"/>
    <w:rsid w:val="00D413CF"/>
    <w:rsid w:val="00D46C09"/>
    <w:rsid w:val="00D514E6"/>
    <w:rsid w:val="00D518BD"/>
    <w:rsid w:val="00D5646F"/>
    <w:rsid w:val="00D641F9"/>
    <w:rsid w:val="00D64454"/>
    <w:rsid w:val="00D7659F"/>
    <w:rsid w:val="00D92FF9"/>
    <w:rsid w:val="00D95086"/>
    <w:rsid w:val="00DA3C5A"/>
    <w:rsid w:val="00DA4CFC"/>
    <w:rsid w:val="00DB2355"/>
    <w:rsid w:val="00DB39E9"/>
    <w:rsid w:val="00DB3F48"/>
    <w:rsid w:val="00DB5781"/>
    <w:rsid w:val="00DC105B"/>
    <w:rsid w:val="00DC797F"/>
    <w:rsid w:val="00DD1715"/>
    <w:rsid w:val="00DD7829"/>
    <w:rsid w:val="00DE0D77"/>
    <w:rsid w:val="00DE420E"/>
    <w:rsid w:val="00DF7562"/>
    <w:rsid w:val="00E108B9"/>
    <w:rsid w:val="00E16D40"/>
    <w:rsid w:val="00E22F69"/>
    <w:rsid w:val="00E3559C"/>
    <w:rsid w:val="00E440B6"/>
    <w:rsid w:val="00E47990"/>
    <w:rsid w:val="00E66010"/>
    <w:rsid w:val="00E66FDD"/>
    <w:rsid w:val="00E85711"/>
    <w:rsid w:val="00E96010"/>
    <w:rsid w:val="00E97A4F"/>
    <w:rsid w:val="00EA4F06"/>
    <w:rsid w:val="00EB5D72"/>
    <w:rsid w:val="00EC0F7C"/>
    <w:rsid w:val="00EC44B9"/>
    <w:rsid w:val="00ED0A95"/>
    <w:rsid w:val="00ED1A8D"/>
    <w:rsid w:val="00EF335C"/>
    <w:rsid w:val="00EF5DBF"/>
    <w:rsid w:val="00F232E5"/>
    <w:rsid w:val="00F26E8E"/>
    <w:rsid w:val="00F27B2A"/>
    <w:rsid w:val="00F27DE3"/>
    <w:rsid w:val="00F424DE"/>
    <w:rsid w:val="00F57569"/>
    <w:rsid w:val="00F655DF"/>
    <w:rsid w:val="00F743EA"/>
    <w:rsid w:val="00F84539"/>
    <w:rsid w:val="00F94559"/>
    <w:rsid w:val="00F97FB1"/>
    <w:rsid w:val="00FA6892"/>
    <w:rsid w:val="00FC5BBA"/>
    <w:rsid w:val="00FE0EBF"/>
    <w:rsid w:val="00FE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7E973"/>
  <w15:docId w15:val="{7DF2D86E-5FCE-4A84-B41F-26ABB1D1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A10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222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622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A106F6"/>
    <w:pPr>
      <w:keepNext/>
      <w:jc w:val="right"/>
      <w:outlineLvl w:val="3"/>
    </w:pPr>
    <w:rPr>
      <w:sz w:val="28"/>
    </w:rPr>
  </w:style>
  <w:style w:type="paragraph" w:styleId="Nagwek6">
    <w:name w:val="heading 6"/>
    <w:basedOn w:val="Normalny"/>
    <w:next w:val="Normalny"/>
    <w:link w:val="Nagwek6Znak"/>
    <w:qFormat/>
    <w:rsid w:val="00A106F6"/>
    <w:pPr>
      <w:keepNext/>
      <w:spacing w:line="360" w:lineRule="auto"/>
      <w:jc w:val="both"/>
      <w:outlineLvl w:val="5"/>
    </w:pPr>
    <w:rPr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A106F6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A106F6"/>
    <w:rPr>
      <w:rFonts w:ascii="Times New Roman" w:eastAsia="Times New Roman" w:hAnsi="Times New Roman" w:cs="Times New Roman"/>
      <w:b/>
      <w:bCs/>
      <w:szCs w:val="24"/>
      <w:lang w:eastAsia="pl-PL"/>
    </w:rPr>
  </w:style>
  <w:style w:type="paragraph" w:styleId="Nagwek">
    <w:name w:val="header"/>
    <w:basedOn w:val="Normalny"/>
    <w:link w:val="NagwekZnak"/>
    <w:rsid w:val="00A106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106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A106F6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A106F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106F6"/>
    <w:pPr>
      <w:ind w:left="708"/>
    </w:pPr>
  </w:style>
  <w:style w:type="paragraph" w:customStyle="1" w:styleId="Akapitzlist1">
    <w:name w:val="Akapit z listą1"/>
    <w:basedOn w:val="Normalny"/>
    <w:rsid w:val="00A106F6"/>
    <w:pPr>
      <w:suppressAutoHyphens/>
      <w:ind w:left="708"/>
    </w:pPr>
    <w:rPr>
      <w:kern w:val="1"/>
      <w:lang w:eastAsia="ar-SA"/>
    </w:rPr>
  </w:style>
  <w:style w:type="paragraph" w:customStyle="1" w:styleId="Normalny1">
    <w:name w:val="Normalny1"/>
    <w:rsid w:val="00A106F6"/>
    <w:pPr>
      <w:suppressAutoHyphens/>
    </w:pPr>
    <w:rPr>
      <w:rFonts w:ascii="Calibri" w:eastAsia="Calibri" w:hAnsi="Calibri" w:cs="Times New Roman"/>
      <w:lang w:eastAsia="ar-SA"/>
    </w:rPr>
  </w:style>
  <w:style w:type="character" w:customStyle="1" w:styleId="Domylnaczcionkaakapitu1">
    <w:name w:val="Domyślna czcionka akapitu1"/>
    <w:rsid w:val="00A106F6"/>
  </w:style>
  <w:style w:type="character" w:styleId="Odwoaniedokomentarza">
    <w:name w:val="annotation reference"/>
    <w:basedOn w:val="Domylnaczcionkaakapitu"/>
    <w:unhideWhenUsed/>
    <w:rsid w:val="00A106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106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106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A106F6"/>
    <w:pPr>
      <w:spacing w:after="0" w:line="240" w:lineRule="auto"/>
    </w:pPr>
    <w:rPr>
      <w:rFonts w:ascii="Calibri" w:eastAsia="Calibri" w:hAnsi="Calibri" w:cs="Calibri"/>
    </w:rPr>
  </w:style>
  <w:style w:type="paragraph" w:customStyle="1" w:styleId="default">
    <w:name w:val="default"/>
    <w:basedOn w:val="Normalny"/>
    <w:uiPriority w:val="99"/>
    <w:rsid w:val="00A106F6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rsid w:val="00A106F6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A106F6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3">
    <w:name w:val="Body Text 3"/>
    <w:basedOn w:val="Normalny"/>
    <w:link w:val="Tekstpodstawowy3Znak"/>
    <w:rsid w:val="00A106F6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A106F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">
    <w:name w:val="Text"/>
    <w:basedOn w:val="Normalny"/>
    <w:rsid w:val="00A106F6"/>
    <w:pPr>
      <w:suppressAutoHyphens/>
      <w:spacing w:after="240"/>
      <w:ind w:firstLine="1440"/>
    </w:pPr>
    <w:rPr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6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6F6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113C8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13C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113C8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A350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A35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0A3502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customStyle="1" w:styleId="XYPunkt">
    <w:name w:val="X.Y Punkt"/>
    <w:basedOn w:val="Normalny"/>
    <w:rsid w:val="000A3502"/>
    <w:pPr>
      <w:spacing w:before="120" w:after="120"/>
      <w:ind w:left="567" w:right="567" w:hanging="567"/>
      <w:jc w:val="both"/>
    </w:pPr>
    <w:rPr>
      <w:szCs w:val="20"/>
    </w:rPr>
  </w:style>
  <w:style w:type="paragraph" w:styleId="Zwykytekst">
    <w:name w:val="Plain Text"/>
    <w:basedOn w:val="Normalny"/>
    <w:link w:val="ZwykytekstZnak"/>
    <w:rsid w:val="000A350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A35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A3502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rsid w:val="00FE2DBE"/>
    <w:rPr>
      <w:color w:val="0000FF"/>
      <w:u w:val="single"/>
    </w:rPr>
  </w:style>
  <w:style w:type="paragraph" w:customStyle="1" w:styleId="Tekstpodstawowywcity31">
    <w:name w:val="Tekst podstawowy wcięty 31"/>
    <w:basedOn w:val="Normalny"/>
    <w:rsid w:val="000B7885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76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76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unhideWhenUsed/>
    <w:rsid w:val="005B0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062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pytanieI">
    <w:name w:val="Zapytanie I"/>
    <w:basedOn w:val="Normalny"/>
    <w:link w:val="ZapytanieIZnak"/>
    <w:qFormat/>
    <w:rsid w:val="0080629E"/>
    <w:pPr>
      <w:tabs>
        <w:tab w:val="num" w:pos="0"/>
      </w:tabs>
      <w:suppressAutoHyphens/>
      <w:spacing w:before="240"/>
      <w:ind w:left="720" w:hanging="360"/>
      <w:jc w:val="both"/>
    </w:pPr>
    <w:rPr>
      <w:rFonts w:ascii="Arial Narrow" w:hAnsi="Arial Narrow" w:cstheme="minorHAnsi"/>
      <w:b/>
      <w:sz w:val="22"/>
      <w:szCs w:val="22"/>
    </w:rPr>
  </w:style>
  <w:style w:type="character" w:customStyle="1" w:styleId="ZapytanieIZnak">
    <w:name w:val="Zapytanie I Znak"/>
    <w:basedOn w:val="Domylnaczcionkaakapitu"/>
    <w:link w:val="ZapytanieI"/>
    <w:rsid w:val="0080629E"/>
    <w:rPr>
      <w:rFonts w:ascii="Arial Narrow" w:eastAsia="Times New Roman" w:hAnsi="Arial Narrow" w:cstheme="minorHAnsi"/>
      <w:b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6222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6222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EF5DBF"/>
    <w:rPr>
      <w:color w:val="808080"/>
    </w:rPr>
  </w:style>
  <w:style w:type="character" w:customStyle="1" w:styleId="Teksttreci2">
    <w:name w:val="Tekst treści (2)"/>
    <w:basedOn w:val="Domylnaczcionkaakapitu"/>
    <w:rsid w:val="00E440B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74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91B41932EB4B97A6FFA7E15D17851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E1ECDD5-B93A-48D9-AC4F-34C2FB64CE97}"/>
      </w:docPartPr>
      <w:docPartBody>
        <w:p w:rsidR="00E96010" w:rsidRDefault="001D52EA" w:rsidP="008622A4">
          <w:pPr>
            <w:pStyle w:val="C191B41932EB4B97A6FFA7E15D17851A"/>
          </w:pPr>
          <w:r w:rsidRPr="00E16D40">
            <w:rPr>
              <w:rStyle w:val="Tekstzastpczy"/>
              <w:rFonts w:ascii="Arial Narrow" w:eastAsiaTheme="minorHAnsi" w:hAnsi="Arial Narrow"/>
            </w:rPr>
            <w:t>nazwa zamówienia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A4AEA" w:rsidRDefault="001D52EA">
      <w:pPr>
        <w:spacing w:after="0" w:line="240" w:lineRule="auto"/>
      </w:pPr>
      <w:r>
        <w:separator/>
      </w:r>
    </w:p>
  </w:endnote>
  <w:endnote w:type="continuationSeparator" w:id="0">
    <w:p w:rsidR="001A4AEA" w:rsidRDefault="001D52EA">
      <w:pPr>
        <w:spacing w:after="0"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1468F" w:rsidRDefault="001D52EA">
      <w:pPr>
        <w:spacing w:after="0" w:line="240" w:lineRule="auto"/>
      </w:pPr>
      <w:r>
        <w:separator/>
      </w:r>
    </w:p>
  </w:footnote>
  <w:footnote w:type="continuationSeparator" w:id="0">
    <w:p w:rsidR="0031468F" w:rsidRDefault="001D52EA">
      <w:pPr>
        <w:spacing w:after="0" w:line="240" w:lineRule="auto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C43"/>
    <w:rsid w:val="001A4AEA"/>
    <w:rsid w:val="001D52EA"/>
    <w:rsid w:val="0031468F"/>
    <w:rsid w:val="0037210F"/>
    <w:rsid w:val="0042533E"/>
    <w:rsid w:val="00446802"/>
    <w:rsid w:val="00634C38"/>
    <w:rsid w:val="007550C3"/>
    <w:rsid w:val="00771EF3"/>
    <w:rsid w:val="007E5C43"/>
    <w:rsid w:val="00833593"/>
    <w:rsid w:val="008622A4"/>
    <w:rsid w:val="008A4B57"/>
    <w:rsid w:val="009B5A60"/>
    <w:rsid w:val="00AB4B1C"/>
    <w:rsid w:val="00D5646F"/>
    <w:rsid w:val="00E96010"/>
    <w:rsid w:val="00F2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622A4"/>
    <w:rPr>
      <w:color w:val="808080"/>
    </w:rPr>
  </w:style>
  <w:style w:type="paragraph" w:customStyle="1" w:styleId="38D5BDCD8E3844E1891BFF851F9D559E1">
    <w:name w:val="38D5BDCD8E3844E1891BFF851F9D559E1"/>
    <w:rsid w:val="00F27B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DF9F09A4BF4D3EA49F08BB63918293">
    <w:name w:val="EBDF9F09A4BF4D3EA49F08BB63918293"/>
    <w:rsid w:val="00D5646F"/>
  </w:style>
  <w:style w:type="paragraph" w:customStyle="1" w:styleId="F35152C039DE4890A85C5A63A8D9AC89">
    <w:name w:val="F35152C039DE4890A85C5A63A8D9AC89"/>
    <w:rsid w:val="00D5646F"/>
  </w:style>
  <w:style w:type="paragraph" w:customStyle="1" w:styleId="63A487B3E66E42D3A4D63525D673C816">
    <w:name w:val="63A487B3E66E42D3A4D63525D673C816"/>
    <w:rsid w:val="00D5646F"/>
  </w:style>
  <w:style w:type="paragraph" w:customStyle="1" w:styleId="DB7C636F6CFC49EB9571D9BFEC1A5E6A">
    <w:name w:val="DB7C636F6CFC49EB9571D9BFEC1A5E6A"/>
    <w:rsid w:val="00D5646F"/>
  </w:style>
  <w:style w:type="paragraph" w:customStyle="1" w:styleId="3FAB2B6A62A84C249EBCE117D55177DB">
    <w:name w:val="3FAB2B6A62A84C249EBCE117D55177DB"/>
    <w:rsid w:val="00D5646F"/>
  </w:style>
  <w:style w:type="paragraph" w:customStyle="1" w:styleId="83039FD84DE94C07924B49ABE227C663">
    <w:name w:val="83039FD84DE94C07924B49ABE227C663"/>
    <w:rsid w:val="00D5646F"/>
  </w:style>
  <w:style w:type="paragraph" w:customStyle="1" w:styleId="B7AA43E6A5144ADD8A27B27C9E6840A4">
    <w:name w:val="B7AA43E6A5144ADD8A27B27C9E6840A4"/>
    <w:rsid w:val="00D5646F"/>
  </w:style>
  <w:style w:type="paragraph" w:customStyle="1" w:styleId="BA21892119364FF2A2A7DF77537FFDF1">
    <w:name w:val="BA21892119364FF2A2A7DF77537FFDF1"/>
    <w:rsid w:val="00D5646F"/>
  </w:style>
  <w:style w:type="paragraph" w:customStyle="1" w:styleId="4F569E54D661436CAAE1FFC7FB863FBD">
    <w:name w:val="4F569E54D661436CAAE1FFC7FB863FBD"/>
    <w:rsid w:val="00D5646F"/>
  </w:style>
  <w:style w:type="paragraph" w:customStyle="1" w:styleId="C191B41932EB4B97A6FFA7E15D17851A">
    <w:name w:val="C191B41932EB4B97A6FFA7E15D17851A"/>
    <w:rsid w:val="008622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7BB92-8ED6-453E-A7CD-F9ACA1DB3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833</Words>
  <Characters>4998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ASz</dc:creator>
  <cp:lastModifiedBy>Lisowski Artur</cp:lastModifiedBy>
  <cp:revision>2</cp:revision>
  <cp:lastPrinted>2016-10-07T08:49:00Z</cp:lastPrinted>
  <dcterms:created xsi:type="dcterms:W3CDTF">2024-09-19T12:31:00Z</dcterms:created>
  <dcterms:modified xsi:type="dcterms:W3CDTF">2024-09-19T12:31:00Z</dcterms:modified>
</cp:coreProperties>
</file>